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Standard"/>
        <w:widowControl w:val="0"/>
        <w:jc w:val="center"/>
        <w:rPr>
          <w:b/>
          <w:sz w:val="22"/>
          <w:u w:val="single"/>
        </w:rPr>
      </w:pPr>
    </w:p>
    <w:p>
      <w:pPr>
        <w:pStyle w:val="Standard"/>
        <w:widowControl w:val="0"/>
        <w:jc w:val="center"/>
        <w:rPr>
          <w:b/>
          <w:sz w:val="22"/>
          <w:u w:val="single"/>
        </w:rPr>
      </w:pPr>
    </w:p>
    <w:p>
      <w:pPr>
        <w:pStyle w:val="Texte"/>
        <w:jc w:val="center"/>
        <w:rPr>
          <w:rFonts w:ascii="Times New Roman" w:hAnsi="Times New Roman"/>
          <w:b/>
          <w:sz w:val="22"/>
          <w:lang w:val="fr-FR"/>
        </w:rPr>
      </w:pPr>
      <w:r>
        <w:rPr>
          <w:rFonts w:ascii="Times New Roman" w:hAnsi="Times New Roman"/>
          <w:b/>
          <w:sz w:val="22"/>
          <w:lang w:val="fr-FR"/>
        </w:rPr>
        <w:t xml:space="preserve">MINISTERE DE </w:t>
      </w:r>
      <w:smartTag w:uri="urn:schemas-microsoft-com:office:smarttags" w:element="PersonName">
        <w:smartTagPr>
          <w:attr w:name="ProductID" w:val="LA COMMUNAUTE FRANCAISE"/>
        </w:smartTagPr>
        <w:r>
          <w:rPr>
            <w:rFonts w:ascii="Times New Roman" w:hAnsi="Times New Roman"/>
            <w:b/>
            <w:sz w:val="22"/>
            <w:lang w:val="fr-FR"/>
          </w:rPr>
          <w:t>LA COMMUNAUTE FRANCAISE</w:t>
        </w:r>
      </w:smartTag>
    </w:p>
    <w:p>
      <w:pPr>
        <w:pStyle w:val="Texte"/>
        <w:jc w:val="center"/>
        <w:rPr>
          <w:rFonts w:ascii="Times New Roman" w:hAnsi="Times New Roman"/>
          <w:b/>
          <w:sz w:val="22"/>
          <w:lang w:val="fr-FR"/>
        </w:rPr>
      </w:pPr>
    </w:p>
    <w:p>
      <w:pPr>
        <w:pStyle w:val="Texte"/>
        <w:jc w:val="center"/>
        <w:rPr>
          <w:rFonts w:ascii="Times New Roman" w:hAnsi="Times New Roman"/>
          <w:b/>
          <w:sz w:val="18"/>
          <w:lang w:val="fr-FR"/>
        </w:rPr>
      </w:pPr>
      <w:r>
        <w:rPr>
          <w:rFonts w:ascii="Times New Roman" w:hAnsi="Times New Roman"/>
          <w:b/>
          <w:sz w:val="18"/>
          <w:lang w:val="fr-FR"/>
        </w:rPr>
        <w:t xml:space="preserve">ADMINISTRATION GENERALE DE L’ENSEIGNEMENT </w:t>
      </w:r>
    </w:p>
    <w:p>
      <w:pPr>
        <w:pStyle w:val="Texte"/>
        <w:jc w:val="center"/>
        <w:rPr>
          <w:rFonts w:ascii="Times New Roman" w:hAnsi="Times New Roman"/>
          <w:sz w:val="22"/>
          <w:lang w:val="fr-FR"/>
        </w:rPr>
      </w:pPr>
    </w:p>
    <w:p>
      <w:pPr>
        <w:pStyle w:val="Texte"/>
        <w:jc w:val="center"/>
        <w:rPr>
          <w:rFonts w:ascii="Times New Roman" w:hAnsi="Times New Roman"/>
          <w:b/>
          <w:sz w:val="22"/>
          <w:lang w:val="fr-FR"/>
        </w:rPr>
      </w:pPr>
      <w:r>
        <w:rPr>
          <w:rFonts w:ascii="Times New Roman" w:hAnsi="Times New Roman"/>
          <w:b/>
          <w:sz w:val="22"/>
          <w:lang w:val="fr-FR"/>
        </w:rPr>
        <w:t xml:space="preserve">ENSEIGNEMENT DE PROMOTION SOCIALE </w:t>
      </w:r>
    </w:p>
    <w:p>
      <w:pPr>
        <w:spacing w:after="0"/>
      </w:pPr>
    </w:p>
    <w:p>
      <w:pPr>
        <w:spacing w:after="0"/>
      </w:pPr>
    </w:p>
    <w:p>
      <w:pPr>
        <w:spacing w:after="0"/>
      </w:pPr>
    </w:p>
    <w:p>
      <w:pPr>
        <w:spacing w:after="0"/>
      </w:pPr>
    </w:p>
    <w:p>
      <w:pPr>
        <w:spacing w:after="0"/>
      </w:pPr>
    </w:p>
    <w:p>
      <w:pPr>
        <w:spacing w:after="0"/>
      </w:pPr>
    </w:p>
    <w:p>
      <w:pPr>
        <w:spacing w:after="0"/>
      </w:pPr>
    </w:p>
    <w:p>
      <w:pPr>
        <w:spacing w:after="0"/>
      </w:pPr>
    </w:p>
    <w:p>
      <w:pPr>
        <w:spacing w:after="0"/>
      </w:pPr>
    </w:p>
    <w:p>
      <w:pPr>
        <w:spacing w:after="0"/>
      </w:pPr>
    </w:p>
    <w:p>
      <w:pPr>
        <w:spacing w:after="0"/>
      </w:pPr>
    </w:p>
    <w:p>
      <w:pPr>
        <w:spacing w:after="0"/>
      </w:pPr>
    </w:p>
    <w:p>
      <w:pPr>
        <w:pStyle w:val="Texte"/>
        <w:ind w:left="2269" w:right="2602"/>
        <w:jc w:val="center"/>
        <w:rPr>
          <w:rFonts w:ascii="Times New Roman" w:hAnsi="Times New Roman"/>
          <w:b/>
          <w:sz w:val="28"/>
          <w:lang w:val="fr-FR"/>
        </w:rPr>
      </w:pPr>
    </w:p>
    <w:p>
      <w:pPr>
        <w:pStyle w:val="Texte"/>
        <w:ind w:left="2269" w:right="2602"/>
        <w:jc w:val="center"/>
        <w:rPr>
          <w:rFonts w:ascii="Times New Roman" w:hAnsi="Times New Roman"/>
          <w:b/>
          <w:sz w:val="28"/>
          <w:lang w:val="fr-FR"/>
        </w:rPr>
      </w:pPr>
      <w:r>
        <w:rPr>
          <w:rFonts w:ascii="Times New Roman" w:hAnsi="Times New Roman"/>
          <w:b/>
          <w:sz w:val="28"/>
          <w:lang w:val="fr-FR"/>
        </w:rPr>
        <w:t>DOSSIER PEDAGOGIQUE</w:t>
      </w:r>
    </w:p>
    <w:p>
      <w:pPr>
        <w:pStyle w:val="Texte"/>
        <w:ind w:left="2269" w:right="2602"/>
        <w:jc w:val="center"/>
        <w:rPr>
          <w:rFonts w:ascii="Times New Roman" w:hAnsi="Times New Roman"/>
          <w:b/>
          <w:sz w:val="28"/>
          <w:lang w:val="fr-FR"/>
        </w:rPr>
      </w:pPr>
    </w:p>
    <w:p>
      <w:pPr>
        <w:spacing w:after="0"/>
      </w:pPr>
    </w:p>
    <w:p>
      <w:pPr>
        <w:spacing w:after="0"/>
      </w:pPr>
    </w:p>
    <w:p>
      <w:pPr>
        <w:spacing w:after="0"/>
        <w:jc w:val="center"/>
        <w:rPr>
          <w:b/>
        </w:rPr>
      </w:pPr>
      <w:r>
        <w:rPr>
          <w:b/>
        </w:rPr>
        <w:t>SECTION</w:t>
      </w:r>
    </w:p>
    <w:p>
      <w:pPr>
        <w:spacing w:after="0"/>
        <w:jc w:val="center"/>
      </w:pPr>
    </w:p>
    <w:p>
      <w:pPr>
        <w:spacing w:after="0"/>
        <w:jc w:val="center"/>
        <w:rPr>
          <w:rFonts w:ascii="Times New Roman" w:hAnsi="Times New Roman" w:cs="Times New Roman"/>
          <w:b/>
          <w:caps/>
          <w:sz w:val="32"/>
        </w:rPr>
      </w:pPr>
      <w:r>
        <w:rPr>
          <w:rFonts w:ascii="Times New Roman" w:hAnsi="Times New Roman" w:cs="Times New Roman"/>
          <w:b/>
          <w:caps/>
          <w:sz w:val="32"/>
        </w:rPr>
        <w:t xml:space="preserve">Bachelier en construction </w:t>
      </w:r>
    </w:p>
    <w:p>
      <w:pPr>
        <w:pStyle w:val="Texte"/>
        <w:jc w:val="center"/>
        <w:rPr>
          <w:rFonts w:ascii="Times New Roman" w:hAnsi="Times New Roman"/>
          <w:b/>
          <w:sz w:val="22"/>
        </w:rPr>
      </w:pPr>
    </w:p>
    <w:p>
      <w:pPr>
        <w:pStyle w:val="Texte"/>
        <w:jc w:val="center"/>
        <w:rPr>
          <w:rFonts w:ascii="Times New Roman" w:hAnsi="Times New Roman"/>
          <w:b/>
          <w:caps/>
          <w:sz w:val="22"/>
          <w:lang w:val="fr-FR"/>
        </w:rPr>
      </w:pPr>
      <w:r>
        <w:rPr>
          <w:rFonts w:ascii="Times New Roman" w:hAnsi="Times New Roman"/>
          <w:b/>
          <w:sz w:val="22"/>
          <w:lang w:val="fr-FR"/>
        </w:rPr>
        <w:t xml:space="preserve">ENSEIGNEMENT </w:t>
      </w:r>
      <w:r>
        <w:rPr>
          <w:rFonts w:ascii="Times New Roman" w:hAnsi="Times New Roman"/>
          <w:b/>
          <w:caps/>
          <w:sz w:val="22"/>
          <w:lang w:val="fr-FR"/>
        </w:rPr>
        <w:t>supérieur de type COURT</w:t>
      </w:r>
    </w:p>
    <w:p>
      <w:pPr>
        <w:pStyle w:val="Texte"/>
        <w:jc w:val="center"/>
        <w:rPr>
          <w:rFonts w:ascii="Times New Roman" w:hAnsi="Times New Roman"/>
          <w:b/>
          <w:caps/>
          <w:sz w:val="22"/>
          <w:lang w:val="fr-FR"/>
        </w:rPr>
      </w:pPr>
    </w:p>
    <w:p>
      <w:pPr>
        <w:pStyle w:val="Texte"/>
        <w:jc w:val="center"/>
        <w:rPr>
          <w:rFonts w:ascii="Times New Roman" w:hAnsi="Times New Roman"/>
          <w:b/>
          <w:caps/>
          <w:sz w:val="22"/>
          <w:lang w:val="fr-FR"/>
        </w:rPr>
      </w:pPr>
      <w:r>
        <w:rPr>
          <w:rFonts w:ascii="Times New Roman" w:hAnsi="Times New Roman"/>
          <w:b/>
          <w:caps/>
          <w:sz w:val="22"/>
          <w:lang w:val="fr-FR"/>
        </w:rPr>
        <w:t>DOMAINE : SCIENCES de l’ingenieur et technologie</w:t>
      </w:r>
    </w:p>
    <w:p>
      <w:pPr>
        <w:spacing w:after="0"/>
        <w:jc w:val="center"/>
      </w:pPr>
    </w:p>
    <w:p>
      <w:pPr>
        <w:spacing w:after="0"/>
        <w:jc w:val="center"/>
      </w:pPr>
    </w:p>
    <w:p>
      <w:pPr>
        <w:spacing w:after="0"/>
        <w:jc w:val="center"/>
      </w:pPr>
    </w:p>
    <w:p>
      <w:pPr>
        <w:spacing w:after="0"/>
        <w:jc w:val="center"/>
      </w:pPr>
    </w:p>
    <w:p>
      <w:pPr>
        <w:spacing w:after="0"/>
        <w:jc w:val="center"/>
      </w:pPr>
    </w:p>
    <w:p>
      <w:pPr>
        <w:spacing w:after="0"/>
        <w:jc w:val="center"/>
      </w:pPr>
    </w:p>
    <w:p>
      <w:pPr>
        <w:spacing w:after="0"/>
        <w:jc w:val="center"/>
      </w:pPr>
    </w:p>
    <w:tbl>
      <w:tblPr>
        <w:tblW w:w="0" w:type="auto"/>
        <w:tblInd w:w="2329" w:type="dxa"/>
        <w:tblLayout w:type="fixed"/>
        <w:tblCellMar>
          <w:left w:w="71" w:type="dxa"/>
          <w:right w:w="71" w:type="dxa"/>
        </w:tblCellMar>
        <w:tblLook w:val="0000" w:firstRow="0" w:lastRow="0" w:firstColumn="0" w:lastColumn="0" w:noHBand="0" w:noVBand="0"/>
      </w:tblPr>
      <w:tblGrid>
        <w:gridCol w:w="5544"/>
      </w:tblGrid>
      <w:tr>
        <w:tc>
          <w:tcPr>
            <w:tcW w:w="5544" w:type="dxa"/>
            <w:tcBorders>
              <w:top w:val="single" w:sz="4" w:space="0" w:color="000000"/>
              <w:left w:val="single" w:sz="4" w:space="0" w:color="000000"/>
              <w:right w:val="single" w:sz="4" w:space="0" w:color="000000"/>
            </w:tcBorders>
          </w:tcPr>
          <w:p>
            <w:pPr>
              <w:pStyle w:val="Texte"/>
              <w:snapToGrid w:val="0"/>
              <w:jc w:val="center"/>
              <w:rPr>
                <w:rFonts w:ascii="Times New Roman" w:hAnsi="Times New Roman"/>
                <w:b/>
                <w:sz w:val="22"/>
                <w:lang w:val="fr-FR"/>
              </w:rPr>
            </w:pPr>
            <w:r>
              <w:rPr>
                <w:rFonts w:ascii="Times New Roman" w:hAnsi="Times New Roman"/>
                <w:b/>
                <w:sz w:val="22"/>
                <w:lang w:val="fr-FR"/>
              </w:rPr>
              <w:t>CODE : 32 53 00 S31 D3</w:t>
            </w:r>
          </w:p>
        </w:tc>
      </w:tr>
      <w:tr>
        <w:tc>
          <w:tcPr>
            <w:tcW w:w="5544" w:type="dxa"/>
            <w:tcBorders>
              <w:left w:val="single" w:sz="4" w:space="0" w:color="000000"/>
              <w:right w:val="single" w:sz="4" w:space="0" w:color="000000"/>
            </w:tcBorders>
          </w:tcPr>
          <w:p>
            <w:pPr>
              <w:pStyle w:val="Texte"/>
              <w:snapToGrid w:val="0"/>
              <w:jc w:val="center"/>
              <w:rPr>
                <w:rFonts w:ascii="Times New Roman" w:hAnsi="Times New Roman"/>
                <w:b/>
                <w:sz w:val="22"/>
                <w:lang w:val="fr-FR"/>
              </w:rPr>
            </w:pPr>
          </w:p>
        </w:tc>
      </w:tr>
      <w:tr>
        <w:tc>
          <w:tcPr>
            <w:tcW w:w="5544" w:type="dxa"/>
            <w:tcBorders>
              <w:left w:val="single" w:sz="4" w:space="0" w:color="000000"/>
              <w:bottom w:val="single" w:sz="4" w:space="0" w:color="000000"/>
              <w:right w:val="single" w:sz="4" w:space="0" w:color="000000"/>
            </w:tcBorders>
          </w:tcPr>
          <w:p>
            <w:pPr>
              <w:pStyle w:val="Texte"/>
              <w:snapToGrid w:val="0"/>
              <w:jc w:val="center"/>
              <w:rPr>
                <w:rFonts w:ascii="Times New Roman" w:hAnsi="Times New Roman"/>
                <w:b/>
                <w:sz w:val="22"/>
                <w:lang w:val="fr-FR"/>
              </w:rPr>
            </w:pPr>
            <w:r>
              <w:rPr>
                <w:rFonts w:ascii="Times New Roman" w:hAnsi="Times New Roman"/>
                <w:b/>
                <w:sz w:val="22"/>
                <w:lang w:val="fr-FR"/>
              </w:rPr>
              <w:t>DOCUMENT DE REFERENCE INTER-RESEAUX</w:t>
            </w:r>
          </w:p>
          <w:p>
            <w:pPr>
              <w:pStyle w:val="Texte"/>
              <w:jc w:val="center"/>
              <w:rPr>
                <w:rFonts w:ascii="Times New Roman" w:hAnsi="Times New Roman"/>
                <w:sz w:val="22"/>
                <w:lang w:val="fr-FR"/>
              </w:rPr>
            </w:pPr>
          </w:p>
        </w:tc>
      </w:tr>
    </w:tbl>
    <w:p>
      <w:pPr>
        <w:spacing w:after="0"/>
        <w:jc w:val="center"/>
      </w:pPr>
    </w:p>
    <w:p>
      <w:pPr>
        <w:spacing w:after="0"/>
        <w:jc w:val="center"/>
      </w:pPr>
    </w:p>
    <w:p>
      <w:pPr>
        <w:spacing w:after="0"/>
        <w:jc w:val="center"/>
      </w:pPr>
    </w:p>
    <w:p>
      <w:pPr>
        <w:spacing w:after="0"/>
        <w:jc w:val="center"/>
      </w:pPr>
    </w:p>
    <w:p>
      <w:pPr>
        <w:spacing w:after="0"/>
        <w:jc w:val="center"/>
      </w:pPr>
    </w:p>
    <w:p>
      <w:pPr>
        <w:spacing w:after="0"/>
      </w:pPr>
    </w:p>
    <w:p>
      <w:pPr>
        <w:spacing w:after="0"/>
        <w:jc w:val="center"/>
        <w:rPr>
          <w:rFonts w:ascii="Times New Roman" w:hAnsi="Times New Roman" w:cs="Times New Roman"/>
          <w:b/>
        </w:rPr>
      </w:pPr>
      <w:r>
        <w:rPr>
          <w:rFonts w:ascii="Times New Roman" w:hAnsi="Times New Roman" w:cs="Times New Roman"/>
          <w:b/>
        </w:rPr>
        <w:t xml:space="preserve">Approbation du Gouvernement de la Communauté française du 01 juillet 2019, </w:t>
      </w:r>
    </w:p>
    <w:p>
      <w:pPr>
        <w:jc w:val="center"/>
        <w:rPr>
          <w:rFonts w:ascii="Times New Roman" w:hAnsi="Times New Roman" w:cs="Times New Roman"/>
          <w:b/>
        </w:rPr>
      </w:pPr>
      <w:proofErr w:type="gramStart"/>
      <w:r>
        <w:rPr>
          <w:rFonts w:ascii="Times New Roman" w:hAnsi="Times New Roman" w:cs="Times New Roman"/>
          <w:b/>
        </w:rPr>
        <w:t>sur</w:t>
      </w:r>
      <w:proofErr w:type="gramEnd"/>
      <w:r>
        <w:rPr>
          <w:rFonts w:ascii="Times New Roman" w:hAnsi="Times New Roman" w:cs="Times New Roman"/>
          <w:b/>
        </w:rPr>
        <w:t xml:space="preserve"> avis conforme du Conseil général</w:t>
      </w:r>
    </w:p>
    <w:tbl>
      <w:tblPr>
        <w:tblW w:w="0" w:type="auto"/>
        <w:jc w:val="center"/>
        <w:tblLayout w:type="fixed"/>
        <w:tblCellMar>
          <w:left w:w="70" w:type="dxa"/>
          <w:right w:w="70" w:type="dxa"/>
        </w:tblCellMar>
        <w:tblLook w:val="0000" w:firstRow="0" w:lastRow="0" w:firstColumn="0" w:lastColumn="0" w:noHBand="0" w:noVBand="0"/>
      </w:tblPr>
      <w:tblGrid>
        <w:gridCol w:w="9287"/>
      </w:tblGrid>
      <w:tr>
        <w:trPr>
          <w:jc w:val="center"/>
        </w:trPr>
        <w:tc>
          <w:tcPr>
            <w:tcW w:w="9287" w:type="dxa"/>
            <w:tcBorders>
              <w:top w:val="single" w:sz="4" w:space="0" w:color="000000"/>
              <w:left w:val="single" w:sz="4" w:space="0" w:color="000000"/>
              <w:bottom w:val="single" w:sz="20" w:space="0" w:color="000000"/>
              <w:right w:val="single" w:sz="20" w:space="0" w:color="000000"/>
            </w:tcBorders>
          </w:tcPr>
          <w:p>
            <w:pPr>
              <w:spacing w:after="0"/>
              <w:jc w:val="center"/>
              <w:rPr>
                <w:rFonts w:ascii="Times New Roman" w:hAnsi="Times New Roman" w:cs="Times New Roman"/>
                <w:b/>
                <w:caps/>
                <w:sz w:val="32"/>
              </w:rPr>
            </w:pPr>
            <w:bookmarkStart w:id="0" w:name="_Hlk514857882"/>
            <w:r>
              <w:rPr>
                <w:rFonts w:ascii="Times New Roman" w:hAnsi="Times New Roman" w:cs="Times New Roman"/>
                <w:b/>
                <w:caps/>
                <w:sz w:val="32"/>
              </w:rPr>
              <w:lastRenderedPageBreak/>
              <w:t xml:space="preserve">Bachelier en construction </w:t>
            </w:r>
          </w:p>
          <w:bookmarkEnd w:id="0"/>
          <w:p>
            <w:pPr>
              <w:pStyle w:val="Texte"/>
              <w:jc w:val="center"/>
              <w:rPr>
                <w:rFonts w:ascii="Times New Roman" w:hAnsi="Times New Roman"/>
                <w:b/>
                <w:sz w:val="16"/>
                <w:szCs w:val="16"/>
                <w:lang w:val="fr-FR"/>
              </w:rPr>
            </w:pPr>
          </w:p>
          <w:p>
            <w:pPr>
              <w:pStyle w:val="Texte"/>
              <w:jc w:val="center"/>
              <w:rPr>
                <w:rFonts w:ascii="Times New Roman" w:hAnsi="Times New Roman"/>
                <w:b/>
                <w:caps/>
                <w:sz w:val="22"/>
                <w:lang w:val="fr-FR"/>
              </w:rPr>
            </w:pPr>
            <w:r>
              <w:rPr>
                <w:rFonts w:ascii="Times New Roman" w:hAnsi="Times New Roman"/>
                <w:b/>
                <w:sz w:val="22"/>
                <w:lang w:val="fr-FR"/>
              </w:rPr>
              <w:t xml:space="preserve">ENSEIGNEMENT </w:t>
            </w:r>
            <w:r>
              <w:rPr>
                <w:rFonts w:ascii="Times New Roman" w:hAnsi="Times New Roman"/>
                <w:b/>
                <w:caps/>
                <w:sz w:val="22"/>
                <w:lang w:val="fr-FR"/>
              </w:rPr>
              <w:t>supérieur de type COURT</w:t>
            </w:r>
          </w:p>
          <w:p>
            <w:pPr>
              <w:spacing w:after="0"/>
              <w:jc w:val="center"/>
              <w:rPr>
                <w:rFonts w:ascii="Times New Roman" w:hAnsi="Times New Roman" w:cs="Times New Roman"/>
                <w:b/>
                <w:caps/>
                <w:lang w:val="fr-FR"/>
              </w:rPr>
            </w:pPr>
          </w:p>
        </w:tc>
      </w:tr>
    </w:tbl>
    <w:p>
      <w:pPr>
        <w:rPr>
          <w:rFonts w:ascii="Times New Roman" w:hAnsi="Times New Roman" w:cs="Times New Roman"/>
          <w:sz w:val="16"/>
          <w:szCs w:val="16"/>
          <w:lang w:val="fr-FR"/>
        </w:rPr>
      </w:pPr>
    </w:p>
    <w:p>
      <w:pPr>
        <w:rPr>
          <w:rFonts w:ascii="Times New Roman" w:hAnsi="Times New Roman" w:cs="Times New Roman"/>
          <w:lang w:val="fr-FR"/>
        </w:rPr>
      </w:pPr>
      <w:r>
        <w:rPr>
          <w:rFonts w:ascii="Times New Roman" w:hAnsi="Times New Roman" w:cs="Times New Roman"/>
          <w:b/>
        </w:rPr>
        <w:t>1. FINALITES DE LA SECTION</w:t>
      </w:r>
    </w:p>
    <w:p>
      <w:pPr>
        <w:ind w:left="851" w:hanging="426"/>
        <w:rPr>
          <w:rFonts w:ascii="Times New Roman" w:hAnsi="Times New Roman" w:cs="Times New Roman"/>
          <w:b/>
        </w:rPr>
      </w:pPr>
      <w:r>
        <w:rPr>
          <w:rFonts w:ascii="Times New Roman" w:hAnsi="Times New Roman" w:cs="Times New Roman"/>
          <w:b/>
        </w:rPr>
        <w:t>1.1.</w:t>
      </w:r>
      <w:r>
        <w:rPr>
          <w:rFonts w:ascii="Times New Roman" w:hAnsi="Times New Roman" w:cs="Times New Roman"/>
          <w:b/>
        </w:rPr>
        <w:tab/>
        <w:t>Finalités générales</w:t>
      </w:r>
    </w:p>
    <w:p>
      <w:pPr>
        <w:spacing w:after="0"/>
        <w:ind w:left="851" w:right="1273"/>
        <w:jc w:val="both"/>
        <w:rPr>
          <w:rFonts w:ascii="Times New Roman" w:hAnsi="Times New Roman" w:cs="Times New Roman"/>
        </w:rPr>
      </w:pPr>
      <w:r>
        <w:rPr>
          <w:rFonts w:ascii="Times New Roman" w:hAnsi="Times New Roman" w:cs="Times New Roman"/>
        </w:rPr>
        <w:t>Conformément à l’article 7 du décret de la Communauté française du 16 avril 1991, cette section doit :</w:t>
      </w:r>
    </w:p>
    <w:p>
      <w:pPr>
        <w:numPr>
          <w:ilvl w:val="0"/>
          <w:numId w:val="1"/>
        </w:numPr>
        <w:tabs>
          <w:tab w:val="left" w:pos="1134"/>
          <w:tab w:val="left" w:pos="1418"/>
        </w:tabs>
        <w:spacing w:before="120" w:after="0" w:line="240" w:lineRule="auto"/>
        <w:ind w:left="1134" w:right="1132" w:hanging="283"/>
        <w:jc w:val="both"/>
        <w:rPr>
          <w:rFonts w:ascii="Times New Roman" w:hAnsi="Times New Roman" w:cs="Times New Roman"/>
        </w:rPr>
      </w:pPr>
      <w:r>
        <w:rPr>
          <w:rFonts w:ascii="Times New Roman" w:hAnsi="Times New Roman" w:cs="Times New Roman"/>
        </w:rPr>
        <w:t>concourir à l’épanouissement individuel en promouvant une meilleure insertion professionnelle, sociale et culturelle ;</w:t>
      </w:r>
    </w:p>
    <w:p>
      <w:pPr>
        <w:numPr>
          <w:ilvl w:val="0"/>
          <w:numId w:val="1"/>
        </w:numPr>
        <w:tabs>
          <w:tab w:val="left" w:pos="1134"/>
          <w:tab w:val="left" w:pos="1418"/>
        </w:tabs>
        <w:spacing w:before="120" w:after="0" w:line="240" w:lineRule="auto"/>
        <w:ind w:left="1134" w:right="1132" w:hanging="283"/>
        <w:jc w:val="both"/>
        <w:rPr>
          <w:rFonts w:ascii="Times New Roman" w:hAnsi="Times New Roman" w:cs="Times New Roman"/>
        </w:rPr>
      </w:pPr>
      <w:r>
        <w:rPr>
          <w:rFonts w:ascii="Times New Roman" w:hAnsi="Times New Roman" w:cs="Times New Roman"/>
        </w:rPr>
        <w:t>répondre aux besoins et demandes en formation émanant des entreprises, des administrations, de l’enseignement et d’une manière générale des milieux socio-économiques et culturels.</w:t>
      </w:r>
    </w:p>
    <w:p>
      <w:pPr>
        <w:spacing w:after="0"/>
        <w:ind w:right="1132"/>
        <w:rPr>
          <w:rFonts w:ascii="Times New Roman" w:hAnsi="Times New Roman" w:cs="Times New Roman"/>
          <w:szCs w:val="20"/>
        </w:rPr>
      </w:pPr>
    </w:p>
    <w:p>
      <w:pPr>
        <w:ind w:left="851" w:right="1132" w:hanging="426"/>
        <w:rPr>
          <w:rFonts w:ascii="Times New Roman" w:hAnsi="Times New Roman" w:cs="Times New Roman"/>
          <w:b/>
        </w:rPr>
      </w:pPr>
      <w:r>
        <w:rPr>
          <w:rFonts w:ascii="Times New Roman" w:hAnsi="Times New Roman" w:cs="Times New Roman"/>
          <w:b/>
        </w:rPr>
        <w:t>1.2.</w:t>
      </w:r>
      <w:r>
        <w:rPr>
          <w:rFonts w:ascii="Times New Roman" w:hAnsi="Times New Roman" w:cs="Times New Roman"/>
          <w:b/>
        </w:rPr>
        <w:tab/>
        <w:t>Finalités particulières</w:t>
      </w:r>
    </w:p>
    <w:p>
      <w:pPr>
        <w:widowControl w:val="0"/>
        <w:spacing w:after="0" w:line="240" w:lineRule="auto"/>
        <w:ind w:left="851" w:right="848"/>
        <w:rPr>
          <w:rFonts w:ascii="Times New Roman" w:eastAsia="Times New Roman" w:hAnsi="Times New Roman" w:cs="Times New Roman"/>
          <w:lang w:eastAsia="fr-FR"/>
        </w:rPr>
      </w:pPr>
      <w:r>
        <w:rPr>
          <w:rFonts w:ascii="Times New Roman" w:eastAsia="Times New Roman" w:hAnsi="Times New Roman" w:cs="Times New Roman"/>
          <w:lang w:eastAsia="fr-FR"/>
        </w:rPr>
        <w:t>Conformément au champ d’activité et aux tâches décrites dans le profil professionnel, ci-annexé, approuvé par le Conseil général de l’Enseignement de promotion sociale, cette section doit permettre à l’étudiant :</w:t>
      </w:r>
    </w:p>
    <w:p>
      <w:pPr>
        <w:spacing w:after="0"/>
        <w:ind w:left="708" w:right="1132"/>
        <w:rPr>
          <w:rFonts w:ascii="Times New Roman" w:eastAsia="Times New Roman" w:hAnsi="Times New Roman" w:cs="Times New Roman"/>
          <w:sz w:val="16"/>
          <w:szCs w:val="16"/>
          <w:lang w:eastAsia="fr-FR"/>
        </w:rPr>
      </w:pPr>
    </w:p>
    <w:p>
      <w:pPr>
        <w:numPr>
          <w:ilvl w:val="0"/>
          <w:numId w:val="1"/>
        </w:numPr>
        <w:tabs>
          <w:tab w:val="left" w:pos="1134"/>
          <w:tab w:val="left" w:pos="1418"/>
        </w:tabs>
        <w:spacing w:before="120" w:after="0" w:line="240" w:lineRule="auto"/>
        <w:ind w:left="1134" w:right="1132" w:hanging="283"/>
        <w:jc w:val="both"/>
        <w:rPr>
          <w:rFonts w:ascii="Times New Roman" w:hAnsi="Times New Roman" w:cs="Times New Roman"/>
        </w:rPr>
      </w:pPr>
      <w:r>
        <w:rPr>
          <w:rFonts w:ascii="Times New Roman" w:hAnsi="Times New Roman" w:cs="Times New Roman"/>
        </w:rPr>
        <w:t>d’exercer une fonction à caractère technique ou technico-commercial, dans un bureau d’études ou sur chantier, dans les domaines liés à la construction</w:t>
      </w:r>
      <w:r>
        <w:rPr>
          <w:rStyle w:val="Appelnotedebasdep"/>
          <w:rFonts w:ascii="Times New Roman" w:hAnsi="Times New Roman" w:cs="Times New Roman"/>
        </w:rPr>
        <w:footnoteReference w:id="1"/>
      </w:r>
      <w:r>
        <w:rPr>
          <w:rFonts w:ascii="Times New Roman" w:hAnsi="Times New Roman" w:cs="Times New Roman"/>
        </w:rPr>
        <w:t>,  soit en génie civil soit en bâtiment ;</w:t>
      </w:r>
    </w:p>
    <w:p>
      <w:pPr>
        <w:numPr>
          <w:ilvl w:val="0"/>
          <w:numId w:val="1"/>
        </w:numPr>
        <w:tabs>
          <w:tab w:val="left" w:pos="1134"/>
          <w:tab w:val="left" w:pos="1418"/>
        </w:tabs>
        <w:spacing w:before="120" w:after="0" w:line="240" w:lineRule="auto"/>
        <w:ind w:left="1134" w:right="1132" w:hanging="283"/>
        <w:jc w:val="both"/>
        <w:rPr>
          <w:rFonts w:ascii="Times New Roman" w:hAnsi="Times New Roman" w:cs="Times New Roman"/>
        </w:rPr>
      </w:pPr>
      <w:r>
        <w:rPr>
          <w:rFonts w:ascii="Times New Roman" w:hAnsi="Times New Roman" w:cs="Times New Roman"/>
        </w:rPr>
        <w:t>d’assumer le rôle de relais, aussi bien humain que technique, entre le(s) responsable(s), les partenaires sociaux et le personnel d’exécution ainsi qu’entre son entreprise et le monde extérieur ;</w:t>
      </w:r>
    </w:p>
    <w:p>
      <w:pPr>
        <w:numPr>
          <w:ilvl w:val="0"/>
          <w:numId w:val="1"/>
        </w:numPr>
        <w:tabs>
          <w:tab w:val="left" w:pos="1134"/>
          <w:tab w:val="left" w:pos="1418"/>
        </w:tabs>
        <w:spacing w:before="120" w:after="0" w:line="240" w:lineRule="auto"/>
        <w:ind w:left="1134" w:right="1132" w:hanging="283"/>
        <w:jc w:val="both"/>
        <w:rPr>
          <w:rFonts w:ascii="Times New Roman" w:hAnsi="Times New Roman" w:cs="Times New Roman"/>
        </w:rPr>
      </w:pPr>
      <w:r>
        <w:rPr>
          <w:rFonts w:ascii="Times New Roman" w:hAnsi="Times New Roman" w:cs="Times New Roman"/>
        </w:rPr>
        <w:t>d’analyser et de contribuer à résoudre les problèmes techniques et humains liés à sa fonction ;</w:t>
      </w:r>
    </w:p>
    <w:p>
      <w:pPr>
        <w:numPr>
          <w:ilvl w:val="0"/>
          <w:numId w:val="1"/>
        </w:numPr>
        <w:tabs>
          <w:tab w:val="left" w:pos="1134"/>
          <w:tab w:val="left" w:pos="1418"/>
        </w:tabs>
        <w:spacing w:before="120" w:after="0" w:line="240" w:lineRule="auto"/>
        <w:ind w:left="1134" w:right="1132" w:hanging="283"/>
        <w:jc w:val="both"/>
        <w:rPr>
          <w:rFonts w:ascii="Times New Roman" w:hAnsi="Times New Roman" w:cs="Times New Roman"/>
        </w:rPr>
      </w:pPr>
      <w:r>
        <w:rPr>
          <w:rFonts w:ascii="Times New Roman" w:hAnsi="Times New Roman" w:cs="Times New Roman"/>
        </w:rPr>
        <w:t>d'assurer, le cas échéant, des responsabilités d’encadrement ;</w:t>
      </w:r>
    </w:p>
    <w:p>
      <w:pPr>
        <w:numPr>
          <w:ilvl w:val="0"/>
          <w:numId w:val="1"/>
        </w:numPr>
        <w:tabs>
          <w:tab w:val="left" w:pos="1134"/>
          <w:tab w:val="left" w:pos="1418"/>
        </w:tabs>
        <w:spacing w:before="120" w:after="0" w:line="240" w:lineRule="auto"/>
        <w:ind w:left="1134" w:right="1132" w:hanging="283"/>
        <w:jc w:val="both"/>
        <w:rPr>
          <w:rFonts w:ascii="Times New Roman" w:hAnsi="Times New Roman" w:cs="Times New Roman"/>
        </w:rPr>
      </w:pPr>
      <w:r>
        <w:rPr>
          <w:rFonts w:ascii="Times New Roman" w:eastAsia="Times New Roman" w:hAnsi="Times New Roman" w:cs="Times New Roman"/>
          <w:lang w:eastAsia="fr-FR"/>
        </w:rPr>
        <w:t>d’assurer les tâches suivantes :</w:t>
      </w:r>
    </w:p>
    <w:p>
      <w:pPr>
        <w:spacing w:after="0"/>
        <w:ind w:left="1133"/>
        <w:jc w:val="both"/>
        <w:rPr>
          <w:rFonts w:ascii="Times New Roman" w:hAnsi="Times New Roman" w:cs="Times New Roman"/>
          <w:sz w:val="16"/>
          <w:szCs w:val="16"/>
        </w:rPr>
      </w:pPr>
    </w:p>
    <w:p>
      <w:pPr>
        <w:widowControl w:val="0"/>
        <w:numPr>
          <w:ilvl w:val="0"/>
          <w:numId w:val="7"/>
        </w:numPr>
        <w:tabs>
          <w:tab w:val="left" w:pos="360"/>
        </w:tabs>
        <w:suppressAutoHyphens/>
        <w:spacing w:after="0" w:line="240" w:lineRule="auto"/>
        <w:ind w:right="565"/>
        <w:rPr>
          <w:rFonts w:ascii="Times New Roman" w:eastAsia="Calibri" w:hAnsi="Times New Roman" w:cs="Times New Roman"/>
        </w:rPr>
      </w:pPr>
      <w:r>
        <w:rPr>
          <w:rFonts w:ascii="Times New Roman" w:eastAsia="Calibri" w:hAnsi="Times New Roman" w:cs="Times New Roman"/>
        </w:rPr>
        <w:t>analyser un projet de construction sous ses aspects techniques, administratifs et budgétaires ;</w:t>
      </w:r>
    </w:p>
    <w:p>
      <w:pPr>
        <w:widowControl w:val="0"/>
        <w:numPr>
          <w:ilvl w:val="0"/>
          <w:numId w:val="7"/>
        </w:numPr>
        <w:tabs>
          <w:tab w:val="left" w:pos="360"/>
        </w:tabs>
        <w:suppressAutoHyphens/>
        <w:spacing w:after="0" w:line="240" w:lineRule="auto"/>
        <w:ind w:right="565"/>
        <w:rPr>
          <w:rFonts w:ascii="Times New Roman" w:eastAsia="Calibri" w:hAnsi="Times New Roman" w:cs="Times New Roman"/>
        </w:rPr>
      </w:pPr>
      <w:r>
        <w:rPr>
          <w:rFonts w:ascii="Times New Roman" w:eastAsia="Calibri" w:hAnsi="Times New Roman" w:cs="Times New Roman"/>
        </w:rPr>
        <w:t>proposer des solutions qui tiennent compte des contraintes techniques ;</w:t>
      </w:r>
    </w:p>
    <w:p>
      <w:pPr>
        <w:widowControl w:val="0"/>
        <w:numPr>
          <w:ilvl w:val="0"/>
          <w:numId w:val="7"/>
        </w:numPr>
        <w:tabs>
          <w:tab w:val="left" w:pos="360"/>
        </w:tabs>
        <w:suppressAutoHyphens/>
        <w:spacing w:after="0" w:line="240" w:lineRule="auto"/>
        <w:ind w:right="565"/>
        <w:rPr>
          <w:rFonts w:ascii="Times New Roman" w:eastAsia="Calibri" w:hAnsi="Times New Roman" w:cs="Times New Roman"/>
        </w:rPr>
      </w:pPr>
      <w:r>
        <w:rPr>
          <w:rFonts w:ascii="Times New Roman" w:eastAsia="Calibri" w:hAnsi="Times New Roman" w:cs="Times New Roman"/>
        </w:rPr>
        <w:t>assurer le suivi technique, administratif et budgétaire d’un ou de plusieurs chantiers jusqu’au parfait achèvement des travaux (devis, coût prévisionnel, installation de chantier, états d’avancement, planification, ...) ;</w:t>
      </w:r>
    </w:p>
    <w:p>
      <w:pPr>
        <w:widowControl w:val="0"/>
        <w:numPr>
          <w:ilvl w:val="0"/>
          <w:numId w:val="7"/>
        </w:numPr>
        <w:tabs>
          <w:tab w:val="left" w:pos="360"/>
        </w:tabs>
        <w:suppressAutoHyphens/>
        <w:spacing w:after="0" w:line="240" w:lineRule="auto"/>
        <w:ind w:right="565"/>
        <w:rPr>
          <w:rFonts w:ascii="Times New Roman" w:eastAsia="Calibri" w:hAnsi="Times New Roman" w:cs="Times New Roman"/>
        </w:rPr>
      </w:pPr>
      <w:r>
        <w:rPr>
          <w:rFonts w:ascii="Times New Roman" w:eastAsia="Calibri" w:hAnsi="Times New Roman" w:cs="Times New Roman"/>
        </w:rPr>
        <w:t>participer à l'élaboration et la réalisation des différents dossiers techniques, administratifs, d’adjudication et d’exécution (plans, cahiers des charges, métrés, techniques spéciales ...) ;</w:t>
      </w:r>
    </w:p>
    <w:p>
      <w:pPr>
        <w:widowControl w:val="0"/>
        <w:numPr>
          <w:ilvl w:val="0"/>
          <w:numId w:val="7"/>
        </w:numPr>
        <w:tabs>
          <w:tab w:val="left" w:pos="360"/>
        </w:tabs>
        <w:suppressAutoHyphens/>
        <w:spacing w:after="0" w:line="240" w:lineRule="auto"/>
        <w:ind w:right="565"/>
        <w:rPr>
          <w:rFonts w:ascii="Times New Roman" w:eastAsia="Calibri" w:hAnsi="Times New Roman" w:cs="Times New Roman"/>
        </w:rPr>
      </w:pPr>
      <w:r>
        <w:rPr>
          <w:rFonts w:ascii="Times New Roman" w:eastAsia="Calibri" w:hAnsi="Times New Roman" w:cs="Times New Roman"/>
        </w:rPr>
        <w:t>prévoir et organiser, à partir d’un dossier technique, les différents outils et moyens permettant l’exécution des travaux de constructions  nouvelles, de rénovation voire d'entretien dans les meilleures conditions de délais et de coûts ;</w:t>
      </w:r>
    </w:p>
    <w:p>
      <w:pPr>
        <w:widowControl w:val="0"/>
        <w:numPr>
          <w:ilvl w:val="0"/>
          <w:numId w:val="7"/>
        </w:numPr>
        <w:tabs>
          <w:tab w:val="left" w:pos="360"/>
        </w:tabs>
        <w:suppressAutoHyphens/>
        <w:spacing w:after="0" w:line="240" w:lineRule="auto"/>
        <w:ind w:right="565"/>
        <w:rPr>
          <w:rFonts w:ascii="Times New Roman" w:eastAsia="Calibri" w:hAnsi="Times New Roman" w:cs="Times New Roman"/>
        </w:rPr>
      </w:pPr>
      <w:r>
        <w:rPr>
          <w:rFonts w:ascii="Times New Roman" w:eastAsia="Calibri" w:hAnsi="Times New Roman" w:cs="Times New Roman"/>
        </w:rPr>
        <w:t>appréhender la dimension commerciale et financière de l’entreprise ;</w:t>
      </w:r>
    </w:p>
    <w:p>
      <w:pPr>
        <w:widowControl w:val="0"/>
        <w:numPr>
          <w:ilvl w:val="0"/>
          <w:numId w:val="7"/>
        </w:numPr>
        <w:tabs>
          <w:tab w:val="left" w:pos="360"/>
        </w:tabs>
        <w:suppressAutoHyphens/>
        <w:spacing w:after="0" w:line="240" w:lineRule="auto"/>
        <w:ind w:right="565"/>
        <w:rPr>
          <w:rFonts w:ascii="Times New Roman" w:eastAsia="Calibri" w:hAnsi="Times New Roman" w:cs="Times New Roman"/>
        </w:rPr>
      </w:pPr>
      <w:r>
        <w:rPr>
          <w:rFonts w:ascii="Times New Roman" w:eastAsia="Calibri" w:hAnsi="Times New Roman" w:cs="Times New Roman"/>
        </w:rPr>
        <w:t>établir les relations avec les différents partenaires externes (clients, fournisseurs, services administratifs, sous-traitants, ...) ou internes à l’entreprise (bureau d’études, services gestionnaires, chef de chantier, équipes ...) ;</w:t>
      </w:r>
    </w:p>
    <w:p>
      <w:pPr>
        <w:widowControl w:val="0"/>
        <w:numPr>
          <w:ilvl w:val="0"/>
          <w:numId w:val="7"/>
        </w:numPr>
        <w:tabs>
          <w:tab w:val="left" w:pos="360"/>
        </w:tabs>
        <w:suppressAutoHyphens/>
        <w:spacing w:after="0" w:line="240" w:lineRule="auto"/>
        <w:ind w:right="565"/>
        <w:rPr>
          <w:rFonts w:ascii="Times New Roman" w:eastAsia="Calibri" w:hAnsi="Times New Roman" w:cs="Times New Roman"/>
        </w:rPr>
      </w:pPr>
      <w:r>
        <w:rPr>
          <w:rFonts w:ascii="Times New Roman" w:eastAsia="Calibri" w:hAnsi="Times New Roman" w:cs="Times New Roman"/>
        </w:rPr>
        <w:t>participer aux mesures topographiques et à l’interprétation des analyses de terrain ;</w:t>
      </w:r>
    </w:p>
    <w:p>
      <w:pPr>
        <w:widowControl w:val="0"/>
        <w:numPr>
          <w:ilvl w:val="0"/>
          <w:numId w:val="7"/>
        </w:numPr>
        <w:tabs>
          <w:tab w:val="left" w:pos="360"/>
        </w:tabs>
        <w:suppressAutoHyphens/>
        <w:spacing w:after="0" w:line="240" w:lineRule="auto"/>
        <w:ind w:right="565"/>
        <w:rPr>
          <w:rFonts w:ascii="Times New Roman" w:eastAsia="Calibri" w:hAnsi="Times New Roman" w:cs="Times New Roman"/>
        </w:rPr>
      </w:pPr>
      <w:r>
        <w:rPr>
          <w:rFonts w:ascii="Times New Roman" w:eastAsia="Calibri" w:hAnsi="Times New Roman" w:cs="Times New Roman"/>
        </w:rPr>
        <w:t>mettre en œuvre des connaissances techniques et architecturales soit du bâtiment et de la voirie locale, soit des ouvrages d’art, des voies de communication (routes et/ou voies navigables et/ou voies ferrées) en appliquant les réglementations en vigueur ;</w:t>
      </w:r>
    </w:p>
    <w:p>
      <w:pPr>
        <w:widowControl w:val="0"/>
        <w:numPr>
          <w:ilvl w:val="0"/>
          <w:numId w:val="7"/>
        </w:numPr>
        <w:tabs>
          <w:tab w:val="left" w:pos="360"/>
        </w:tabs>
        <w:suppressAutoHyphens/>
        <w:spacing w:after="0" w:line="240" w:lineRule="auto"/>
        <w:ind w:right="565"/>
        <w:rPr>
          <w:rFonts w:ascii="Times New Roman" w:eastAsia="Calibri" w:hAnsi="Times New Roman" w:cs="Times New Roman"/>
        </w:rPr>
      </w:pPr>
      <w:r>
        <w:rPr>
          <w:rFonts w:ascii="Times New Roman" w:eastAsia="Calibri" w:hAnsi="Times New Roman" w:cs="Times New Roman"/>
        </w:rPr>
        <w:t>contribuer, à tous les niveaux de l’entreprise, à la mise en œuvre des prescriptions du plan de sécurité et de santé, et à l’identification des risques et envisager les mesures à prendre.</w:t>
      </w:r>
    </w:p>
    <w:p>
      <w:pPr>
        <w:spacing w:after="0"/>
        <w:ind w:left="1133"/>
        <w:jc w:val="both"/>
        <w:rPr>
          <w:rFonts w:ascii="Times New Roman" w:hAnsi="Times New Roman" w:cs="Times New Roman"/>
        </w:rPr>
      </w:pPr>
    </w:p>
    <w:p>
      <w:pPr>
        <w:spacing w:after="0"/>
        <w:jc w:val="both"/>
        <w:rPr>
          <w:rFonts w:ascii="Times New Roman" w:hAnsi="Times New Roman" w:cs="Times New Roman"/>
        </w:rPr>
      </w:pPr>
    </w:p>
    <w:p>
      <w:pPr>
        <w:spacing w:after="0"/>
        <w:ind w:left="1133"/>
        <w:jc w:val="both"/>
        <w:rPr>
          <w:rFonts w:ascii="Times New Roman" w:hAnsi="Times New Roman" w:cs="Times New Roman"/>
        </w:rPr>
      </w:pPr>
    </w:p>
    <w:p>
      <w:pPr>
        <w:rPr>
          <w:rFonts w:ascii="Times New Roman" w:hAnsi="Times New Roman" w:cs="Times New Roman"/>
          <w:lang w:val="fr-FR"/>
        </w:rPr>
      </w:pPr>
      <w:r>
        <w:rPr>
          <w:rFonts w:ascii="Times New Roman" w:hAnsi="Times New Roman" w:cs="Times New Roman"/>
          <w:b/>
        </w:rPr>
        <w:t>2. UNITES D'ENSEIGNEMENT CONSTITUTIVES DE LA SECTION</w:t>
      </w:r>
    </w:p>
    <w:tbl>
      <w:tblPr>
        <w:tblW w:w="10924" w:type="dxa"/>
        <w:tblInd w:w="-363" w:type="dxa"/>
        <w:tblLayout w:type="fixed"/>
        <w:tblCellMar>
          <w:left w:w="71" w:type="dxa"/>
          <w:right w:w="71" w:type="dxa"/>
        </w:tblCellMar>
        <w:tblLook w:val="0000" w:firstRow="0" w:lastRow="0" w:firstColumn="0" w:lastColumn="0" w:noHBand="0" w:noVBand="0"/>
      </w:tblPr>
      <w:tblGrid>
        <w:gridCol w:w="3690"/>
        <w:gridCol w:w="1139"/>
        <w:gridCol w:w="1842"/>
        <w:gridCol w:w="1276"/>
        <w:gridCol w:w="992"/>
        <w:gridCol w:w="993"/>
        <w:gridCol w:w="992"/>
      </w:tblGrid>
      <w:tr>
        <w:trPr>
          <w:cantSplit/>
        </w:trPr>
        <w:tc>
          <w:tcPr>
            <w:tcW w:w="3690" w:type="dxa"/>
            <w:tcBorders>
              <w:top w:val="single" w:sz="12" w:space="0" w:color="000000"/>
              <w:left w:val="single" w:sz="12" w:space="0" w:color="000000"/>
              <w:bottom w:val="single" w:sz="12" w:space="0" w:color="000000"/>
              <w:right w:val="single" w:sz="4" w:space="0" w:color="auto"/>
            </w:tcBorders>
          </w:tcPr>
          <w:p>
            <w:pPr>
              <w:pStyle w:val="Standard"/>
              <w:widowControl w:val="0"/>
              <w:jc w:val="center"/>
              <w:rPr>
                <w:b/>
                <w:sz w:val="20"/>
                <w:u w:val="single"/>
              </w:rPr>
            </w:pPr>
            <w:r>
              <w:rPr>
                <w:b/>
                <w:sz w:val="20"/>
                <w:u w:val="single"/>
              </w:rPr>
              <w:t>Intitulés</w:t>
            </w:r>
          </w:p>
          <w:p>
            <w:pPr>
              <w:pStyle w:val="Standard"/>
              <w:widowControl w:val="0"/>
              <w:jc w:val="center"/>
              <w:rPr>
                <w:b/>
                <w:sz w:val="20"/>
              </w:rPr>
            </w:pPr>
            <w:r>
              <w:rPr>
                <w:b/>
                <w:sz w:val="20"/>
              </w:rPr>
              <w:t>(1)</w:t>
            </w:r>
          </w:p>
        </w:tc>
        <w:tc>
          <w:tcPr>
            <w:tcW w:w="1139" w:type="dxa"/>
            <w:tcBorders>
              <w:top w:val="single" w:sz="12" w:space="0" w:color="000000"/>
              <w:left w:val="single" w:sz="4" w:space="0" w:color="auto"/>
              <w:bottom w:val="single" w:sz="12" w:space="0" w:color="000000"/>
            </w:tcBorders>
          </w:tcPr>
          <w:p>
            <w:pPr>
              <w:pStyle w:val="Standard"/>
              <w:widowControl w:val="0"/>
              <w:jc w:val="center"/>
              <w:rPr>
                <w:sz w:val="20"/>
              </w:rPr>
            </w:pPr>
            <w:r>
              <w:rPr>
                <w:b/>
                <w:sz w:val="20"/>
                <w:u w:val="single"/>
              </w:rPr>
              <w:t xml:space="preserve">Classement des </w:t>
            </w:r>
            <w:r>
              <w:rPr>
                <w:b/>
                <w:sz w:val="20"/>
                <w:u w:val="single"/>
                <w:shd w:val="clear" w:color="auto" w:fill="FFFFFF"/>
              </w:rPr>
              <w:t>U.E.</w:t>
            </w:r>
          </w:p>
          <w:p>
            <w:pPr>
              <w:pStyle w:val="Standard"/>
              <w:widowControl w:val="0"/>
              <w:jc w:val="center"/>
              <w:rPr>
                <w:b/>
                <w:sz w:val="20"/>
              </w:rPr>
            </w:pPr>
          </w:p>
        </w:tc>
        <w:tc>
          <w:tcPr>
            <w:tcW w:w="1842" w:type="dxa"/>
            <w:tcBorders>
              <w:top w:val="single" w:sz="12" w:space="0" w:color="000000"/>
              <w:left w:val="single" w:sz="4" w:space="0" w:color="000000"/>
              <w:bottom w:val="single" w:sz="12" w:space="0" w:color="000000"/>
            </w:tcBorders>
          </w:tcPr>
          <w:p>
            <w:pPr>
              <w:pStyle w:val="Standard"/>
              <w:widowControl w:val="0"/>
              <w:jc w:val="center"/>
              <w:rPr>
                <w:b/>
                <w:sz w:val="20"/>
              </w:rPr>
            </w:pPr>
            <w:r>
              <w:rPr>
                <w:b/>
                <w:sz w:val="20"/>
                <w:u w:val="single"/>
              </w:rPr>
              <w:t xml:space="preserve">Code des </w:t>
            </w:r>
            <w:r>
              <w:rPr>
                <w:b/>
                <w:sz w:val="20"/>
                <w:u w:val="single"/>
                <w:shd w:val="clear" w:color="auto" w:fill="FFFFFF"/>
              </w:rPr>
              <w:t xml:space="preserve">U.E. </w:t>
            </w:r>
            <w:r>
              <w:rPr>
                <w:b/>
                <w:sz w:val="20"/>
              </w:rPr>
              <w:t>(5)</w:t>
            </w:r>
          </w:p>
        </w:tc>
        <w:tc>
          <w:tcPr>
            <w:tcW w:w="1276" w:type="dxa"/>
            <w:tcBorders>
              <w:top w:val="single" w:sz="12" w:space="0" w:color="000000"/>
              <w:left w:val="single" w:sz="4" w:space="0" w:color="000000"/>
              <w:bottom w:val="single" w:sz="12" w:space="0" w:color="000000"/>
            </w:tcBorders>
          </w:tcPr>
          <w:p>
            <w:pPr>
              <w:pStyle w:val="Standard"/>
              <w:widowControl w:val="0"/>
              <w:jc w:val="center"/>
              <w:rPr>
                <w:b/>
                <w:sz w:val="20"/>
                <w:u w:val="single"/>
              </w:rPr>
            </w:pPr>
            <w:r>
              <w:rPr>
                <w:b/>
                <w:sz w:val="20"/>
                <w:u w:val="single"/>
              </w:rPr>
              <w:t>domaine de formation</w:t>
            </w:r>
          </w:p>
        </w:tc>
        <w:tc>
          <w:tcPr>
            <w:tcW w:w="992" w:type="dxa"/>
            <w:tcBorders>
              <w:top w:val="single" w:sz="12" w:space="0" w:color="000000"/>
              <w:left w:val="single" w:sz="4" w:space="0" w:color="000000"/>
              <w:bottom w:val="single" w:sz="12" w:space="0" w:color="000000"/>
            </w:tcBorders>
            <w:tcMar>
              <w:top w:w="0" w:type="dxa"/>
              <w:left w:w="71" w:type="dxa"/>
              <w:bottom w:w="0" w:type="dxa"/>
              <w:right w:w="71" w:type="dxa"/>
            </w:tcMar>
          </w:tcPr>
          <w:p>
            <w:pPr>
              <w:pStyle w:val="Standard"/>
              <w:widowControl w:val="0"/>
              <w:jc w:val="center"/>
              <w:rPr>
                <w:b/>
                <w:sz w:val="20"/>
                <w:u w:val="single"/>
              </w:rPr>
            </w:pPr>
            <w:r>
              <w:rPr>
                <w:b/>
                <w:sz w:val="20"/>
                <w:u w:val="single"/>
              </w:rPr>
              <w:t>Unité déter-</w:t>
            </w:r>
          </w:p>
          <w:p>
            <w:pPr>
              <w:pStyle w:val="Standard"/>
              <w:widowControl w:val="0"/>
              <w:jc w:val="center"/>
              <w:rPr>
                <w:b/>
                <w:sz w:val="20"/>
                <w:u w:val="single"/>
              </w:rPr>
            </w:pPr>
            <w:proofErr w:type="spellStart"/>
            <w:r>
              <w:rPr>
                <w:b/>
                <w:sz w:val="20"/>
                <w:u w:val="single"/>
              </w:rPr>
              <w:t>minante</w:t>
            </w:r>
            <w:proofErr w:type="spellEnd"/>
          </w:p>
        </w:tc>
        <w:tc>
          <w:tcPr>
            <w:tcW w:w="993" w:type="dxa"/>
            <w:tcBorders>
              <w:top w:val="single" w:sz="12" w:space="0" w:color="000000"/>
              <w:left w:val="single" w:sz="4" w:space="0" w:color="000000"/>
              <w:bottom w:val="single" w:sz="12" w:space="0" w:color="000000"/>
              <w:right w:val="single" w:sz="8" w:space="0" w:color="000000"/>
            </w:tcBorders>
            <w:tcMar>
              <w:top w:w="0" w:type="dxa"/>
              <w:left w:w="71" w:type="dxa"/>
              <w:bottom w:w="0" w:type="dxa"/>
              <w:right w:w="71" w:type="dxa"/>
            </w:tcMar>
          </w:tcPr>
          <w:p>
            <w:pPr>
              <w:pStyle w:val="Standard"/>
              <w:widowControl w:val="0"/>
              <w:jc w:val="center"/>
              <w:rPr>
                <w:b/>
                <w:sz w:val="20"/>
                <w:u w:val="single"/>
              </w:rPr>
            </w:pPr>
            <w:r>
              <w:rPr>
                <w:b/>
                <w:sz w:val="20"/>
                <w:u w:val="single"/>
              </w:rPr>
              <w:t>Nombre de périodes</w:t>
            </w:r>
          </w:p>
        </w:tc>
        <w:tc>
          <w:tcPr>
            <w:tcW w:w="992" w:type="dxa"/>
            <w:tcBorders>
              <w:top w:val="single" w:sz="12" w:space="0" w:color="000000"/>
              <w:left w:val="single" w:sz="4" w:space="0" w:color="000000"/>
              <w:bottom w:val="single" w:sz="12" w:space="0" w:color="000000"/>
              <w:right w:val="single" w:sz="12" w:space="0" w:color="000000"/>
            </w:tcBorders>
          </w:tcPr>
          <w:p>
            <w:pPr>
              <w:pStyle w:val="Standard"/>
              <w:widowControl w:val="0"/>
              <w:jc w:val="center"/>
              <w:rPr>
                <w:b/>
                <w:sz w:val="20"/>
                <w:u w:val="single"/>
              </w:rPr>
            </w:pPr>
            <w:r>
              <w:rPr>
                <w:b/>
                <w:sz w:val="20"/>
                <w:u w:val="single"/>
              </w:rPr>
              <w:t>ECTS</w:t>
            </w:r>
          </w:p>
        </w:tc>
      </w:tr>
      <w:tr>
        <w:trPr>
          <w:cantSplit/>
        </w:trPr>
        <w:tc>
          <w:tcPr>
            <w:tcW w:w="3690" w:type="dxa"/>
            <w:tcBorders>
              <w:top w:val="single" w:sz="12" w:space="0" w:color="000000"/>
              <w:left w:val="single" w:sz="12" w:space="0" w:color="000000"/>
              <w:bottom w:val="single" w:sz="4" w:space="0" w:color="000000"/>
              <w:right w:val="single" w:sz="4" w:space="0" w:color="auto"/>
            </w:tcBorders>
          </w:tcPr>
          <w:p>
            <w:pPr>
              <w:pStyle w:val="Standard"/>
              <w:widowControl w:val="0"/>
              <w:rPr>
                <w:sz w:val="20"/>
              </w:rPr>
            </w:pPr>
            <w:r>
              <w:rPr>
                <w:sz w:val="20"/>
              </w:rPr>
              <w:t>Résistance des matériaux</w:t>
            </w:r>
          </w:p>
        </w:tc>
        <w:tc>
          <w:tcPr>
            <w:tcW w:w="1139" w:type="dxa"/>
            <w:tcBorders>
              <w:top w:val="single" w:sz="12" w:space="0" w:color="000000"/>
              <w:left w:val="single" w:sz="4" w:space="0" w:color="auto"/>
              <w:bottom w:val="single" w:sz="4" w:space="0" w:color="000000"/>
            </w:tcBorders>
          </w:tcPr>
          <w:p>
            <w:pPr>
              <w:pStyle w:val="Standard"/>
              <w:widowControl w:val="0"/>
              <w:jc w:val="center"/>
              <w:rPr>
                <w:sz w:val="20"/>
              </w:rPr>
            </w:pPr>
            <w:r>
              <w:rPr>
                <w:sz w:val="20"/>
              </w:rPr>
              <w:t>SIT</w:t>
            </w:r>
          </w:p>
        </w:tc>
        <w:tc>
          <w:tcPr>
            <w:tcW w:w="1842" w:type="dxa"/>
            <w:tcBorders>
              <w:top w:val="single" w:sz="12" w:space="0" w:color="000000"/>
              <w:left w:val="single" w:sz="4" w:space="0" w:color="000000"/>
              <w:bottom w:val="single" w:sz="4" w:space="0" w:color="000000"/>
            </w:tcBorders>
          </w:tcPr>
          <w:p>
            <w:pPr>
              <w:pStyle w:val="Standard"/>
              <w:widowControl w:val="0"/>
              <w:jc w:val="center"/>
              <w:rPr>
                <w:sz w:val="20"/>
              </w:rPr>
            </w:pPr>
            <w:r>
              <w:rPr>
                <w:sz w:val="20"/>
              </w:rPr>
              <w:t>325108U31D2</w:t>
            </w:r>
          </w:p>
        </w:tc>
        <w:tc>
          <w:tcPr>
            <w:tcW w:w="1276" w:type="dxa"/>
            <w:tcBorders>
              <w:top w:val="single" w:sz="12" w:space="0" w:color="000000"/>
              <w:left w:val="single" w:sz="4" w:space="0" w:color="000000"/>
              <w:bottom w:val="single" w:sz="4" w:space="0" w:color="000000"/>
            </w:tcBorders>
          </w:tcPr>
          <w:p>
            <w:pPr>
              <w:pStyle w:val="Standard"/>
              <w:widowControl w:val="0"/>
              <w:jc w:val="center"/>
              <w:rPr>
                <w:sz w:val="20"/>
              </w:rPr>
            </w:pPr>
            <w:r>
              <w:rPr>
                <w:sz w:val="20"/>
              </w:rPr>
              <w:t>303</w:t>
            </w:r>
          </w:p>
        </w:tc>
        <w:tc>
          <w:tcPr>
            <w:tcW w:w="992" w:type="dxa"/>
            <w:tcBorders>
              <w:top w:val="single" w:sz="12"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p>
        </w:tc>
        <w:tc>
          <w:tcPr>
            <w:tcW w:w="993" w:type="dxa"/>
            <w:tcBorders>
              <w:top w:val="single" w:sz="12"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r>
              <w:rPr>
                <w:sz w:val="20"/>
              </w:rPr>
              <w:t>80</w:t>
            </w:r>
          </w:p>
        </w:tc>
        <w:tc>
          <w:tcPr>
            <w:tcW w:w="992" w:type="dxa"/>
            <w:tcBorders>
              <w:top w:val="single" w:sz="12" w:space="0" w:color="000000"/>
              <w:left w:val="single" w:sz="6" w:space="0" w:color="000000"/>
              <w:bottom w:val="single" w:sz="4" w:space="0" w:color="000000"/>
              <w:right w:val="single" w:sz="12" w:space="0" w:color="000000"/>
            </w:tcBorders>
          </w:tcPr>
          <w:p>
            <w:pPr>
              <w:pStyle w:val="Standard"/>
              <w:widowControl w:val="0"/>
              <w:jc w:val="center"/>
              <w:rPr>
                <w:sz w:val="20"/>
              </w:rPr>
            </w:pPr>
            <w:r>
              <w:rPr>
                <w:sz w:val="20"/>
              </w:rPr>
              <w:t>7</w:t>
            </w:r>
          </w:p>
        </w:tc>
      </w:tr>
      <w:tr>
        <w:trPr>
          <w:cantSplit/>
        </w:trPr>
        <w:tc>
          <w:tcPr>
            <w:tcW w:w="3690" w:type="dxa"/>
            <w:tcBorders>
              <w:top w:val="single" w:sz="4" w:space="0" w:color="000000"/>
              <w:left w:val="single" w:sz="12" w:space="0" w:color="000000"/>
              <w:bottom w:val="single" w:sz="4" w:space="0" w:color="000000"/>
              <w:right w:val="single" w:sz="4" w:space="0" w:color="auto"/>
            </w:tcBorders>
          </w:tcPr>
          <w:p>
            <w:pPr>
              <w:pStyle w:val="Standard"/>
              <w:widowControl w:val="0"/>
              <w:rPr>
                <w:sz w:val="20"/>
              </w:rPr>
            </w:pPr>
            <w:r>
              <w:rPr>
                <w:sz w:val="20"/>
              </w:rPr>
              <w:t xml:space="preserve">Connaissance des matériaux et étude des sols </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r>
              <w:rPr>
                <w:sz w:val="20"/>
              </w:rPr>
              <w:t>SIT</w:t>
            </w:r>
          </w:p>
        </w:tc>
        <w:tc>
          <w:tcPr>
            <w:tcW w:w="1842"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325163U31D1</w:t>
            </w: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303</w:t>
            </w: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r>
              <w:rPr>
                <w:sz w:val="20"/>
              </w:rPr>
              <w:t>120</w:t>
            </w: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trike/>
                <w:sz w:val="20"/>
              </w:rPr>
            </w:pPr>
            <w:r>
              <w:rPr>
                <w:sz w:val="20"/>
              </w:rPr>
              <w:t>10</w:t>
            </w:r>
          </w:p>
        </w:tc>
      </w:tr>
      <w:tr>
        <w:trPr>
          <w:cantSplit/>
        </w:trPr>
        <w:tc>
          <w:tcPr>
            <w:tcW w:w="3690" w:type="dxa"/>
            <w:tcBorders>
              <w:top w:val="single" w:sz="4" w:space="0" w:color="000000"/>
              <w:left w:val="single" w:sz="12" w:space="0" w:color="000000"/>
              <w:bottom w:val="single" w:sz="4" w:space="0" w:color="000000"/>
              <w:right w:val="single" w:sz="4" w:space="0" w:color="auto"/>
            </w:tcBorders>
          </w:tcPr>
          <w:p>
            <w:pPr>
              <w:pStyle w:val="Standard"/>
              <w:widowControl w:val="0"/>
              <w:rPr>
                <w:sz w:val="20"/>
              </w:rPr>
            </w:pPr>
            <w:r>
              <w:rPr>
                <w:sz w:val="20"/>
              </w:rPr>
              <w:t xml:space="preserve">Dessin technique et DAO en construction </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r>
              <w:rPr>
                <w:sz w:val="20"/>
              </w:rPr>
              <w:t>SIT</w:t>
            </w:r>
          </w:p>
        </w:tc>
        <w:tc>
          <w:tcPr>
            <w:tcW w:w="1842"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398105U31D1</w:t>
            </w: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303</w:t>
            </w: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r>
              <w:rPr>
                <w:sz w:val="20"/>
              </w:rPr>
              <w:t>120</w:t>
            </w: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r>
              <w:rPr>
                <w:sz w:val="20"/>
              </w:rPr>
              <w:t>12</w:t>
            </w:r>
          </w:p>
        </w:tc>
      </w:tr>
      <w:tr>
        <w:trPr>
          <w:cantSplit/>
        </w:trPr>
        <w:tc>
          <w:tcPr>
            <w:tcW w:w="3690" w:type="dxa"/>
            <w:tcBorders>
              <w:top w:val="single" w:sz="4" w:space="0" w:color="000000"/>
              <w:left w:val="single" w:sz="12" w:space="0" w:color="000000"/>
              <w:bottom w:val="single" w:sz="4" w:space="0" w:color="000000"/>
              <w:right w:val="single" w:sz="4" w:space="0" w:color="auto"/>
            </w:tcBorders>
          </w:tcPr>
          <w:p>
            <w:pPr>
              <w:pStyle w:val="Standard"/>
              <w:widowControl w:val="0"/>
              <w:rPr>
                <w:sz w:val="20"/>
              </w:rPr>
            </w:pPr>
            <w:r>
              <w:rPr>
                <w:sz w:val="20"/>
              </w:rPr>
              <w:t>Mathématiques orientées construction</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r>
              <w:rPr>
                <w:sz w:val="20"/>
              </w:rPr>
              <w:t>SIT</w:t>
            </w:r>
          </w:p>
        </w:tc>
        <w:tc>
          <w:tcPr>
            <w:tcW w:w="1842"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012603U31D2</w:t>
            </w: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002</w:t>
            </w: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r>
              <w:rPr>
                <w:sz w:val="20"/>
              </w:rPr>
              <w:t>100</w:t>
            </w: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r>
              <w:rPr>
                <w:sz w:val="20"/>
              </w:rPr>
              <w:t>9</w:t>
            </w:r>
          </w:p>
        </w:tc>
      </w:tr>
      <w:tr>
        <w:trPr>
          <w:cantSplit/>
        </w:trPr>
        <w:tc>
          <w:tcPr>
            <w:tcW w:w="3690" w:type="dxa"/>
            <w:tcBorders>
              <w:top w:val="single" w:sz="4" w:space="0" w:color="000000"/>
              <w:left w:val="single" w:sz="12" w:space="0" w:color="000000"/>
              <w:bottom w:val="single" w:sz="4" w:space="0" w:color="000000"/>
              <w:right w:val="single" w:sz="4" w:space="0" w:color="auto"/>
            </w:tcBorders>
          </w:tcPr>
          <w:p>
            <w:pPr>
              <w:pStyle w:val="Standard"/>
              <w:widowControl w:val="0"/>
              <w:rPr>
                <w:sz w:val="20"/>
              </w:rPr>
            </w:pPr>
            <w:r>
              <w:rPr>
                <w:sz w:val="20"/>
              </w:rPr>
              <w:t>Communication et gestion</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r>
              <w:rPr>
                <w:sz w:val="20"/>
              </w:rPr>
              <w:t>SEG</w:t>
            </w:r>
          </w:p>
        </w:tc>
        <w:tc>
          <w:tcPr>
            <w:tcW w:w="1842"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961603U32D1</w:t>
            </w: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902</w:t>
            </w: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tabs>
                <w:tab w:val="left" w:pos="288"/>
                <w:tab w:val="center" w:pos="425"/>
              </w:tabs>
              <w:jc w:val="center"/>
              <w:rPr>
                <w:sz w:val="20"/>
              </w:rPr>
            </w:pPr>
            <w:r>
              <w:rPr>
                <w:sz w:val="20"/>
              </w:rPr>
              <w:t>80</w:t>
            </w: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r>
              <w:rPr>
                <w:sz w:val="20"/>
              </w:rPr>
              <w:t>7</w:t>
            </w:r>
          </w:p>
        </w:tc>
      </w:tr>
      <w:tr>
        <w:trPr>
          <w:cantSplit/>
        </w:trPr>
        <w:tc>
          <w:tcPr>
            <w:tcW w:w="3690" w:type="dxa"/>
            <w:tcBorders>
              <w:top w:val="single" w:sz="4" w:space="0" w:color="000000"/>
              <w:left w:val="single" w:sz="12" w:space="0" w:color="000000"/>
              <w:bottom w:val="single" w:sz="4" w:space="0" w:color="000000"/>
              <w:right w:val="single" w:sz="4" w:space="0" w:color="auto"/>
            </w:tcBorders>
          </w:tcPr>
          <w:p>
            <w:pPr>
              <w:pStyle w:val="Standard"/>
              <w:widowControl w:val="0"/>
              <w:rPr>
                <w:sz w:val="20"/>
              </w:rPr>
            </w:pPr>
            <w:r>
              <w:rPr>
                <w:sz w:val="20"/>
              </w:rPr>
              <w:t>Eléments de management</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r>
              <w:rPr>
                <w:sz w:val="20"/>
              </w:rPr>
              <w:t>SEG</w:t>
            </w:r>
          </w:p>
        </w:tc>
        <w:tc>
          <w:tcPr>
            <w:tcW w:w="1842"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718241U32D1</w:t>
            </w: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702</w:t>
            </w: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r>
              <w:rPr>
                <w:sz w:val="20"/>
              </w:rPr>
              <w:t>20</w:t>
            </w: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r>
              <w:rPr>
                <w:sz w:val="20"/>
              </w:rPr>
              <w:t>2</w:t>
            </w:r>
          </w:p>
        </w:tc>
      </w:tr>
      <w:tr>
        <w:trPr>
          <w:cantSplit/>
        </w:trPr>
        <w:tc>
          <w:tcPr>
            <w:tcW w:w="3690" w:type="dxa"/>
            <w:tcBorders>
              <w:top w:val="single" w:sz="4" w:space="0" w:color="000000"/>
              <w:left w:val="single" w:sz="12" w:space="0" w:color="000000"/>
              <w:bottom w:val="single" w:sz="4" w:space="0" w:color="000000"/>
              <w:right w:val="single" w:sz="4" w:space="0" w:color="auto"/>
            </w:tcBorders>
          </w:tcPr>
          <w:p>
            <w:pPr>
              <w:pStyle w:val="Standard"/>
              <w:widowControl w:val="0"/>
              <w:rPr>
                <w:sz w:val="20"/>
              </w:rPr>
            </w:pPr>
            <w:r>
              <w:rPr>
                <w:sz w:val="20"/>
              </w:rPr>
              <w:t>Stabilité</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r>
              <w:rPr>
                <w:sz w:val="20"/>
              </w:rPr>
              <w:t>SIT</w:t>
            </w:r>
          </w:p>
        </w:tc>
        <w:tc>
          <w:tcPr>
            <w:tcW w:w="1842"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325166U31D2</w:t>
            </w: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303</w:t>
            </w: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r>
              <w:rPr>
                <w:sz w:val="20"/>
              </w:rPr>
              <w:t>100</w:t>
            </w: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r>
              <w:rPr>
                <w:sz w:val="20"/>
              </w:rPr>
              <w:t>7</w:t>
            </w:r>
          </w:p>
        </w:tc>
      </w:tr>
      <w:tr>
        <w:trPr>
          <w:cantSplit/>
        </w:trPr>
        <w:tc>
          <w:tcPr>
            <w:tcW w:w="3690" w:type="dxa"/>
            <w:tcBorders>
              <w:top w:val="single" w:sz="4" w:space="0" w:color="000000"/>
              <w:left w:val="single" w:sz="12" w:space="0" w:color="000000"/>
              <w:bottom w:val="single" w:sz="4" w:space="0" w:color="000000"/>
              <w:right w:val="single" w:sz="4" w:space="0" w:color="auto"/>
            </w:tcBorders>
          </w:tcPr>
          <w:p>
            <w:pPr>
              <w:pStyle w:val="Standard"/>
              <w:widowControl w:val="0"/>
              <w:rPr>
                <w:sz w:val="20"/>
              </w:rPr>
            </w:pPr>
            <w:r>
              <w:rPr>
                <w:sz w:val="20"/>
              </w:rPr>
              <w:t>Technologie de la construction</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r>
              <w:rPr>
                <w:sz w:val="20"/>
              </w:rPr>
              <w:t>SIT</w:t>
            </w:r>
          </w:p>
        </w:tc>
        <w:tc>
          <w:tcPr>
            <w:tcW w:w="1842"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326105U31D1</w:t>
            </w: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303</w:t>
            </w: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r>
              <w:rPr>
                <w:sz w:val="20"/>
              </w:rPr>
              <w:t>120</w:t>
            </w: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r>
              <w:rPr>
                <w:sz w:val="20"/>
              </w:rPr>
              <w:t>11</w:t>
            </w:r>
          </w:p>
        </w:tc>
      </w:tr>
      <w:tr>
        <w:trPr>
          <w:cantSplit/>
        </w:trPr>
        <w:tc>
          <w:tcPr>
            <w:tcW w:w="3690" w:type="dxa"/>
            <w:tcBorders>
              <w:top w:val="single" w:sz="4" w:space="0" w:color="000000"/>
              <w:left w:val="single" w:sz="12" w:space="0" w:color="000000"/>
              <w:bottom w:val="single" w:sz="4" w:space="0" w:color="000000"/>
              <w:right w:val="single" w:sz="4" w:space="0" w:color="auto"/>
            </w:tcBorders>
          </w:tcPr>
          <w:p>
            <w:pPr>
              <w:pStyle w:val="Standard"/>
              <w:widowControl w:val="0"/>
              <w:rPr>
                <w:sz w:val="20"/>
              </w:rPr>
            </w:pPr>
            <w:r>
              <w:rPr>
                <w:sz w:val="20"/>
              </w:rPr>
              <w:t>Levés et Topographie</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r>
              <w:rPr>
                <w:sz w:val="20"/>
              </w:rPr>
              <w:t>SIT</w:t>
            </w:r>
          </w:p>
        </w:tc>
        <w:tc>
          <w:tcPr>
            <w:tcW w:w="1842"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325111U31D2</w:t>
            </w: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303</w:t>
            </w: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r>
              <w:rPr>
                <w:sz w:val="20"/>
              </w:rPr>
              <w:t>80</w:t>
            </w: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r>
              <w:rPr>
                <w:sz w:val="20"/>
              </w:rPr>
              <w:t>7</w:t>
            </w:r>
          </w:p>
        </w:tc>
      </w:tr>
      <w:tr>
        <w:trPr>
          <w:cantSplit/>
        </w:trPr>
        <w:tc>
          <w:tcPr>
            <w:tcW w:w="3690" w:type="dxa"/>
            <w:tcBorders>
              <w:top w:val="single" w:sz="4" w:space="0" w:color="000000"/>
              <w:left w:val="single" w:sz="12" w:space="0" w:color="000000"/>
              <w:bottom w:val="single" w:sz="4" w:space="0" w:color="000000"/>
              <w:right w:val="single" w:sz="4" w:space="0" w:color="auto"/>
            </w:tcBorders>
          </w:tcPr>
          <w:p>
            <w:pPr>
              <w:pStyle w:val="Standard"/>
              <w:widowControl w:val="0"/>
              <w:rPr>
                <w:sz w:val="20"/>
              </w:rPr>
            </w:pPr>
            <w:r>
              <w:rPr>
                <w:sz w:val="20"/>
              </w:rPr>
              <w:t>Sensibilisation à l’environnement</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r>
              <w:rPr>
                <w:sz w:val="20"/>
              </w:rPr>
              <w:t>SIT</w:t>
            </w:r>
          </w:p>
        </w:tc>
        <w:tc>
          <w:tcPr>
            <w:tcW w:w="1842"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156201U31D1</w:t>
            </w: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101</w:t>
            </w: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r>
              <w:rPr>
                <w:sz w:val="20"/>
              </w:rPr>
              <w:t>40</w:t>
            </w: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r>
              <w:rPr>
                <w:sz w:val="20"/>
              </w:rPr>
              <w:t>3</w:t>
            </w:r>
          </w:p>
        </w:tc>
      </w:tr>
      <w:tr>
        <w:trPr>
          <w:cantSplit/>
        </w:trPr>
        <w:tc>
          <w:tcPr>
            <w:tcW w:w="3690" w:type="dxa"/>
            <w:tcBorders>
              <w:top w:val="single" w:sz="4" w:space="0" w:color="000000"/>
              <w:left w:val="single" w:sz="12" w:space="0" w:color="000000"/>
              <w:bottom w:val="single" w:sz="4" w:space="0" w:color="000000"/>
              <w:right w:val="single" w:sz="4" w:space="0" w:color="auto"/>
            </w:tcBorders>
          </w:tcPr>
          <w:p>
            <w:pPr>
              <w:pStyle w:val="Standard"/>
              <w:widowControl w:val="0"/>
              <w:rPr>
                <w:sz w:val="20"/>
              </w:rPr>
            </w:pPr>
            <w:r>
              <w:rPr>
                <w:sz w:val="20"/>
              </w:rPr>
              <w:t>Bureautique appliquée à l’enseignement supérieur</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r>
              <w:rPr>
                <w:sz w:val="20"/>
              </w:rPr>
              <w:t>SEG</w:t>
            </w:r>
          </w:p>
        </w:tc>
        <w:tc>
          <w:tcPr>
            <w:tcW w:w="1842"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754130U31D1</w:t>
            </w: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710</w:t>
            </w: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r>
              <w:rPr>
                <w:sz w:val="20"/>
              </w:rPr>
              <w:t>60</w:t>
            </w: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r>
              <w:rPr>
                <w:sz w:val="20"/>
              </w:rPr>
              <w:t>4</w:t>
            </w:r>
          </w:p>
        </w:tc>
      </w:tr>
      <w:tr>
        <w:trPr>
          <w:cantSplit/>
        </w:trPr>
        <w:tc>
          <w:tcPr>
            <w:tcW w:w="3690" w:type="dxa"/>
            <w:tcBorders>
              <w:top w:val="single" w:sz="4" w:space="0" w:color="000000"/>
              <w:left w:val="single" w:sz="12" w:space="0" w:color="000000"/>
              <w:bottom w:val="single" w:sz="4" w:space="0" w:color="000000"/>
              <w:right w:val="single" w:sz="4" w:space="0" w:color="auto"/>
            </w:tcBorders>
          </w:tcPr>
          <w:p>
            <w:pPr>
              <w:pStyle w:val="Standard"/>
              <w:widowControl w:val="0"/>
              <w:rPr>
                <w:sz w:val="20"/>
              </w:rPr>
            </w:pPr>
            <w:r>
              <w:rPr>
                <w:sz w:val="20"/>
              </w:rPr>
              <w:t>Hydraulique appliquée</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r>
              <w:rPr>
                <w:sz w:val="20"/>
              </w:rPr>
              <w:t>SIT</w:t>
            </w:r>
          </w:p>
        </w:tc>
        <w:tc>
          <w:tcPr>
            <w:tcW w:w="1842"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325266U31D2</w:t>
            </w: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303</w:t>
            </w: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r>
              <w:rPr>
                <w:sz w:val="20"/>
              </w:rPr>
              <w:t>100</w:t>
            </w: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r>
              <w:rPr>
                <w:sz w:val="20"/>
              </w:rPr>
              <w:t>9</w:t>
            </w:r>
          </w:p>
        </w:tc>
      </w:tr>
      <w:tr>
        <w:trPr>
          <w:cantSplit/>
        </w:trPr>
        <w:tc>
          <w:tcPr>
            <w:tcW w:w="3690" w:type="dxa"/>
            <w:tcBorders>
              <w:top w:val="single" w:sz="4" w:space="0" w:color="000000"/>
              <w:left w:val="single" w:sz="12" w:space="0" w:color="000000"/>
              <w:bottom w:val="single" w:sz="4" w:space="0" w:color="000000"/>
              <w:right w:val="single" w:sz="4" w:space="0" w:color="auto"/>
            </w:tcBorders>
          </w:tcPr>
          <w:p>
            <w:pPr>
              <w:pStyle w:val="Standard"/>
              <w:widowControl w:val="0"/>
              <w:rPr>
                <w:sz w:val="20"/>
              </w:rPr>
            </w:pPr>
            <w:r>
              <w:rPr>
                <w:sz w:val="20"/>
              </w:rPr>
              <w:t>Législation de la construction</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r>
              <w:rPr>
                <w:sz w:val="20"/>
              </w:rPr>
              <w:t>SJ</w:t>
            </w:r>
          </w:p>
        </w:tc>
        <w:tc>
          <w:tcPr>
            <w:tcW w:w="1842"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713904U31D2</w:t>
            </w: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703</w:t>
            </w: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r>
              <w:rPr>
                <w:sz w:val="20"/>
              </w:rPr>
              <w:t>x</w:t>
            </w: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r>
              <w:rPr>
                <w:sz w:val="20"/>
              </w:rPr>
              <w:t>80</w:t>
            </w: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r>
              <w:rPr>
                <w:sz w:val="20"/>
              </w:rPr>
              <w:t>7</w:t>
            </w:r>
          </w:p>
        </w:tc>
      </w:tr>
      <w:tr>
        <w:trPr>
          <w:cantSplit/>
        </w:trPr>
        <w:tc>
          <w:tcPr>
            <w:tcW w:w="3690" w:type="dxa"/>
            <w:tcBorders>
              <w:top w:val="single" w:sz="4" w:space="0" w:color="000000"/>
              <w:left w:val="single" w:sz="12" w:space="0" w:color="000000"/>
              <w:bottom w:val="single" w:sz="4" w:space="0" w:color="000000"/>
              <w:right w:val="single" w:sz="4" w:space="0" w:color="auto"/>
            </w:tcBorders>
          </w:tcPr>
          <w:p>
            <w:pPr>
              <w:pStyle w:val="Standard"/>
              <w:widowControl w:val="0"/>
              <w:rPr>
                <w:sz w:val="20"/>
              </w:rPr>
            </w:pPr>
            <w:r>
              <w:rPr>
                <w:sz w:val="20"/>
              </w:rPr>
              <w:t>Métré - devis - planning</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r>
              <w:rPr>
                <w:sz w:val="20"/>
              </w:rPr>
              <w:t>SIT</w:t>
            </w:r>
          </w:p>
        </w:tc>
        <w:tc>
          <w:tcPr>
            <w:tcW w:w="1842"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323121U31D1</w:t>
            </w: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303</w:t>
            </w: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r>
              <w:rPr>
                <w:sz w:val="20"/>
              </w:rPr>
              <w:t>x</w:t>
            </w: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r>
              <w:rPr>
                <w:sz w:val="20"/>
              </w:rPr>
              <w:t>80</w:t>
            </w: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r>
              <w:rPr>
                <w:sz w:val="20"/>
              </w:rPr>
              <w:t>6</w:t>
            </w:r>
          </w:p>
        </w:tc>
      </w:tr>
      <w:tr>
        <w:trPr>
          <w:cantSplit/>
        </w:trPr>
        <w:tc>
          <w:tcPr>
            <w:tcW w:w="3690" w:type="dxa"/>
            <w:tcBorders>
              <w:top w:val="single" w:sz="4" w:space="0" w:color="000000"/>
              <w:left w:val="single" w:sz="12" w:space="0" w:color="000000"/>
              <w:bottom w:val="single" w:sz="4" w:space="0" w:color="000000"/>
              <w:right w:val="single" w:sz="4" w:space="0" w:color="auto"/>
            </w:tcBorders>
          </w:tcPr>
          <w:p>
            <w:pPr>
              <w:pStyle w:val="Standard"/>
              <w:widowControl w:val="0"/>
              <w:rPr>
                <w:sz w:val="20"/>
              </w:rPr>
            </w:pPr>
            <w:r>
              <w:rPr>
                <w:sz w:val="20"/>
              </w:rPr>
              <w:t>Sensibilisation en matière de sécurité - santé sur les chantiers temporaires et mobiles</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r>
              <w:rPr>
                <w:sz w:val="20"/>
              </w:rPr>
              <w:t>SIT</w:t>
            </w:r>
          </w:p>
        </w:tc>
        <w:tc>
          <w:tcPr>
            <w:tcW w:w="1842"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325301U31D2</w:t>
            </w: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303</w:t>
            </w: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r>
              <w:rPr>
                <w:sz w:val="20"/>
              </w:rPr>
              <w:t>x</w:t>
            </w: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r>
              <w:rPr>
                <w:sz w:val="20"/>
              </w:rPr>
              <w:t>60</w:t>
            </w: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r>
              <w:rPr>
                <w:sz w:val="20"/>
              </w:rPr>
              <w:t>5</w:t>
            </w:r>
          </w:p>
        </w:tc>
      </w:tr>
      <w:tr>
        <w:trPr>
          <w:cantSplit/>
        </w:trPr>
        <w:tc>
          <w:tcPr>
            <w:tcW w:w="3690" w:type="dxa"/>
            <w:tcBorders>
              <w:top w:val="single" w:sz="4" w:space="0" w:color="000000"/>
              <w:left w:val="single" w:sz="12" w:space="0" w:color="000000"/>
              <w:bottom w:val="single" w:sz="4" w:space="0" w:color="000000"/>
              <w:right w:val="single" w:sz="4" w:space="0" w:color="auto"/>
            </w:tcBorders>
          </w:tcPr>
          <w:p>
            <w:pPr>
              <w:pStyle w:val="Standard"/>
              <w:widowControl w:val="0"/>
              <w:rPr>
                <w:sz w:val="20"/>
              </w:rPr>
            </w:pPr>
            <w:r>
              <w:rPr>
                <w:sz w:val="20"/>
              </w:rPr>
              <w:t>Bachelier en construction : Projet</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r>
              <w:rPr>
                <w:sz w:val="20"/>
              </w:rPr>
              <w:t>SIT</w:t>
            </w:r>
          </w:p>
        </w:tc>
        <w:tc>
          <w:tcPr>
            <w:tcW w:w="1842"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325307U31D1</w:t>
            </w: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303</w:t>
            </w: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r>
              <w:rPr>
                <w:sz w:val="20"/>
              </w:rPr>
              <w:t>x</w:t>
            </w: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r>
              <w:rPr>
                <w:sz w:val="20"/>
              </w:rPr>
              <w:t>120</w:t>
            </w: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r>
              <w:rPr>
                <w:sz w:val="20"/>
              </w:rPr>
              <w:t>14</w:t>
            </w:r>
          </w:p>
        </w:tc>
      </w:tr>
      <w:tr>
        <w:trPr>
          <w:cantSplit/>
        </w:trPr>
        <w:tc>
          <w:tcPr>
            <w:tcW w:w="3690" w:type="dxa"/>
            <w:tcBorders>
              <w:top w:val="single" w:sz="4" w:space="0" w:color="000000"/>
              <w:left w:val="single" w:sz="12" w:space="0" w:color="000000"/>
              <w:bottom w:val="single" w:sz="4" w:space="0" w:color="000000"/>
              <w:right w:val="single" w:sz="4" w:space="0" w:color="auto"/>
            </w:tcBorders>
            <w:shd w:val="clear" w:color="auto" w:fill="auto"/>
          </w:tcPr>
          <w:p>
            <w:pPr>
              <w:pStyle w:val="Standard"/>
              <w:widowControl w:val="0"/>
              <w:rPr>
                <w:sz w:val="20"/>
              </w:rPr>
            </w:pP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p>
        </w:tc>
        <w:tc>
          <w:tcPr>
            <w:tcW w:w="1842" w:type="dxa"/>
            <w:tcBorders>
              <w:top w:val="single" w:sz="4" w:space="0" w:color="000000"/>
              <w:left w:val="single" w:sz="4" w:space="0" w:color="000000"/>
              <w:bottom w:val="single" w:sz="4" w:space="0" w:color="000000"/>
            </w:tcBorders>
          </w:tcPr>
          <w:p>
            <w:pPr>
              <w:pStyle w:val="Standard"/>
              <w:widowControl w:val="0"/>
              <w:jc w:val="center"/>
              <w:rPr>
                <w:sz w:val="20"/>
                <w:highlight w:val="yellow"/>
              </w:rPr>
            </w:pP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p>
        </w:tc>
      </w:tr>
      <w:tr>
        <w:trPr>
          <w:cantSplit/>
        </w:trPr>
        <w:tc>
          <w:tcPr>
            <w:tcW w:w="10924" w:type="dxa"/>
            <w:gridSpan w:val="7"/>
            <w:tcBorders>
              <w:top w:val="single" w:sz="4" w:space="0" w:color="000000"/>
              <w:left w:val="single" w:sz="12" w:space="0" w:color="000000"/>
              <w:bottom w:val="single" w:sz="4" w:space="0" w:color="000000"/>
              <w:right w:val="single" w:sz="12" w:space="0" w:color="000000"/>
            </w:tcBorders>
            <w:shd w:val="clear" w:color="auto" w:fill="BFBFBF" w:themeFill="background1" w:themeFillShade="BF"/>
          </w:tcPr>
          <w:p>
            <w:pPr>
              <w:pStyle w:val="Standard"/>
              <w:widowControl w:val="0"/>
              <w:jc w:val="center"/>
              <w:rPr>
                <w:b/>
                <w:sz w:val="20"/>
              </w:rPr>
            </w:pPr>
            <w:r>
              <w:rPr>
                <w:b/>
                <w:sz w:val="20"/>
              </w:rPr>
              <w:t>OPTIONS</w:t>
            </w:r>
          </w:p>
        </w:tc>
      </w:tr>
      <w:tr>
        <w:trPr>
          <w:cantSplit/>
        </w:trPr>
        <w:tc>
          <w:tcPr>
            <w:tcW w:w="3690" w:type="dxa"/>
            <w:tcBorders>
              <w:top w:val="single" w:sz="4" w:space="0" w:color="000000"/>
              <w:left w:val="single" w:sz="12" w:space="0" w:color="000000"/>
              <w:bottom w:val="single" w:sz="4" w:space="0" w:color="000000"/>
              <w:right w:val="single" w:sz="4" w:space="0" w:color="auto"/>
            </w:tcBorders>
            <w:shd w:val="clear" w:color="auto" w:fill="auto"/>
          </w:tcPr>
          <w:p>
            <w:pPr>
              <w:pStyle w:val="Standard"/>
              <w:widowControl w:val="0"/>
              <w:rPr>
                <w:b/>
                <w:sz w:val="20"/>
                <w:u w:val="single"/>
              </w:rPr>
            </w:pPr>
            <w:r>
              <w:rPr>
                <w:b/>
                <w:sz w:val="20"/>
                <w:u w:val="single"/>
              </w:rPr>
              <w:t xml:space="preserve">Option Bâtiment </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p>
        </w:tc>
        <w:tc>
          <w:tcPr>
            <w:tcW w:w="1842" w:type="dxa"/>
            <w:tcBorders>
              <w:top w:val="single" w:sz="4" w:space="0" w:color="000000"/>
              <w:left w:val="single" w:sz="4" w:space="0" w:color="000000"/>
              <w:bottom w:val="single" w:sz="4" w:space="0" w:color="000000"/>
            </w:tcBorders>
          </w:tcPr>
          <w:p>
            <w:pPr>
              <w:pStyle w:val="Standard"/>
              <w:widowControl w:val="0"/>
              <w:jc w:val="center"/>
              <w:rPr>
                <w:sz w:val="20"/>
                <w:highlight w:val="yellow"/>
              </w:rPr>
            </w:pP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p>
        </w:tc>
      </w:tr>
      <w:tr>
        <w:trPr>
          <w:cantSplit/>
        </w:trPr>
        <w:tc>
          <w:tcPr>
            <w:tcW w:w="3690" w:type="dxa"/>
            <w:tcBorders>
              <w:top w:val="single" w:sz="4" w:space="0" w:color="000000"/>
              <w:left w:val="single" w:sz="12" w:space="0" w:color="000000"/>
              <w:bottom w:val="single" w:sz="4" w:space="0" w:color="000000"/>
              <w:right w:val="single" w:sz="4" w:space="0" w:color="auto"/>
            </w:tcBorders>
          </w:tcPr>
          <w:p>
            <w:pPr>
              <w:pStyle w:val="Standard"/>
              <w:widowControl w:val="0"/>
              <w:rPr>
                <w:sz w:val="20"/>
                <w:highlight w:val="green"/>
              </w:rPr>
            </w:pPr>
            <w:r>
              <w:rPr>
                <w:sz w:val="20"/>
              </w:rPr>
              <w:t xml:space="preserve">Techniques spéciales du bâtiment </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r>
              <w:rPr>
                <w:sz w:val="20"/>
              </w:rPr>
              <w:t>SIT</w:t>
            </w:r>
          </w:p>
        </w:tc>
        <w:tc>
          <w:tcPr>
            <w:tcW w:w="1842"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326169U31D3</w:t>
            </w: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303</w:t>
            </w: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r>
              <w:rPr>
                <w:sz w:val="20"/>
              </w:rPr>
              <w:t>x</w:t>
            </w: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r>
              <w:rPr>
                <w:sz w:val="20"/>
              </w:rPr>
              <w:t>120</w:t>
            </w: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r>
              <w:rPr>
                <w:sz w:val="20"/>
              </w:rPr>
              <w:t>10</w:t>
            </w:r>
          </w:p>
        </w:tc>
      </w:tr>
      <w:tr>
        <w:trPr>
          <w:cantSplit/>
        </w:trPr>
        <w:tc>
          <w:tcPr>
            <w:tcW w:w="3690" w:type="dxa"/>
            <w:tcBorders>
              <w:top w:val="single" w:sz="4" w:space="0" w:color="000000"/>
              <w:left w:val="single" w:sz="12" w:space="0" w:color="000000"/>
              <w:bottom w:val="single" w:sz="4" w:space="0" w:color="000000"/>
              <w:right w:val="single" w:sz="4" w:space="0" w:color="auto"/>
            </w:tcBorders>
          </w:tcPr>
          <w:p>
            <w:pPr>
              <w:pStyle w:val="Standard"/>
              <w:widowControl w:val="0"/>
              <w:rPr>
                <w:sz w:val="20"/>
                <w:highlight w:val="cyan"/>
              </w:rPr>
            </w:pPr>
            <w:r>
              <w:rPr>
                <w:sz w:val="20"/>
              </w:rPr>
              <w:t>Bureau d’études du bâtiment</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r>
              <w:rPr>
                <w:sz w:val="20"/>
              </w:rPr>
              <w:t>SIT</w:t>
            </w:r>
          </w:p>
        </w:tc>
        <w:tc>
          <w:tcPr>
            <w:tcW w:w="1842"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326160U31D1</w:t>
            </w: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303</w:t>
            </w: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r>
              <w:rPr>
                <w:sz w:val="20"/>
              </w:rPr>
              <w:t>x</w:t>
            </w: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r>
              <w:rPr>
                <w:sz w:val="20"/>
              </w:rPr>
              <w:t>160</w:t>
            </w: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r>
              <w:rPr>
                <w:sz w:val="20"/>
              </w:rPr>
              <w:t>14</w:t>
            </w:r>
          </w:p>
        </w:tc>
      </w:tr>
      <w:tr>
        <w:trPr>
          <w:cantSplit/>
          <w:trHeight w:val="136"/>
        </w:trPr>
        <w:tc>
          <w:tcPr>
            <w:tcW w:w="10924" w:type="dxa"/>
            <w:gridSpan w:val="7"/>
            <w:tcBorders>
              <w:top w:val="single" w:sz="4" w:space="0" w:color="000000"/>
              <w:left w:val="single" w:sz="12" w:space="0" w:color="000000"/>
              <w:bottom w:val="single" w:sz="4" w:space="0" w:color="000000"/>
              <w:right w:val="single" w:sz="12" w:space="0" w:color="000000"/>
            </w:tcBorders>
            <w:shd w:val="clear" w:color="auto" w:fill="auto"/>
          </w:tcPr>
          <w:p>
            <w:pPr>
              <w:pStyle w:val="Standard"/>
              <w:widowControl w:val="0"/>
              <w:ind w:left="1124"/>
              <w:jc w:val="center"/>
              <w:rPr>
                <w:b/>
                <w:sz w:val="20"/>
              </w:rPr>
            </w:pPr>
            <w:r>
              <w:rPr>
                <w:b/>
                <w:sz w:val="20"/>
              </w:rPr>
              <w:t>OU</w:t>
            </w:r>
          </w:p>
        </w:tc>
      </w:tr>
      <w:tr>
        <w:trPr>
          <w:cantSplit/>
        </w:trPr>
        <w:tc>
          <w:tcPr>
            <w:tcW w:w="3690" w:type="dxa"/>
            <w:tcBorders>
              <w:top w:val="single" w:sz="4" w:space="0" w:color="000000"/>
              <w:left w:val="single" w:sz="12" w:space="0" w:color="000000"/>
              <w:bottom w:val="single" w:sz="4" w:space="0" w:color="000000"/>
              <w:right w:val="single" w:sz="4" w:space="0" w:color="auto"/>
            </w:tcBorders>
            <w:shd w:val="clear" w:color="auto" w:fill="auto"/>
          </w:tcPr>
          <w:p>
            <w:pPr>
              <w:pStyle w:val="Standard"/>
              <w:widowControl w:val="0"/>
              <w:rPr>
                <w:b/>
                <w:sz w:val="20"/>
                <w:u w:val="single"/>
              </w:rPr>
            </w:pPr>
            <w:r>
              <w:rPr>
                <w:b/>
                <w:sz w:val="20"/>
                <w:u w:val="single"/>
              </w:rPr>
              <w:t xml:space="preserve">Option Génie civil </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p>
        </w:tc>
        <w:tc>
          <w:tcPr>
            <w:tcW w:w="1842" w:type="dxa"/>
            <w:tcBorders>
              <w:top w:val="single" w:sz="4" w:space="0" w:color="000000"/>
              <w:left w:val="single" w:sz="4" w:space="0" w:color="000000"/>
              <w:bottom w:val="single" w:sz="4" w:space="0" w:color="000000"/>
            </w:tcBorders>
          </w:tcPr>
          <w:p>
            <w:pPr>
              <w:pStyle w:val="Standard"/>
              <w:widowControl w:val="0"/>
              <w:jc w:val="center"/>
              <w:rPr>
                <w:sz w:val="20"/>
                <w:highlight w:val="yellow"/>
              </w:rPr>
            </w:pP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p>
        </w:tc>
      </w:tr>
      <w:tr>
        <w:trPr>
          <w:cantSplit/>
        </w:trPr>
        <w:tc>
          <w:tcPr>
            <w:tcW w:w="3690" w:type="dxa"/>
            <w:tcBorders>
              <w:top w:val="single" w:sz="4" w:space="0" w:color="000000"/>
              <w:left w:val="single" w:sz="12" w:space="0" w:color="000000"/>
              <w:bottom w:val="single" w:sz="4" w:space="0" w:color="000000"/>
              <w:right w:val="single" w:sz="4" w:space="0" w:color="auto"/>
            </w:tcBorders>
          </w:tcPr>
          <w:p>
            <w:pPr>
              <w:pStyle w:val="Standard"/>
              <w:widowControl w:val="0"/>
              <w:rPr>
                <w:sz w:val="20"/>
                <w:highlight w:val="green"/>
              </w:rPr>
            </w:pPr>
            <w:r>
              <w:rPr>
                <w:sz w:val="20"/>
              </w:rPr>
              <w:t>Techniques spéciales du génie civil</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r>
              <w:rPr>
                <w:sz w:val="20"/>
              </w:rPr>
              <w:t>SIT</w:t>
            </w:r>
          </w:p>
        </w:tc>
        <w:tc>
          <w:tcPr>
            <w:tcW w:w="1842"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325303U31D2</w:t>
            </w: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303</w:t>
            </w: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r>
              <w:rPr>
                <w:sz w:val="20"/>
              </w:rPr>
              <w:t>x</w:t>
            </w: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r>
              <w:rPr>
                <w:sz w:val="20"/>
              </w:rPr>
              <w:t>120</w:t>
            </w: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r>
              <w:rPr>
                <w:sz w:val="20"/>
              </w:rPr>
              <w:t>10</w:t>
            </w:r>
          </w:p>
        </w:tc>
      </w:tr>
      <w:tr>
        <w:trPr>
          <w:cantSplit/>
        </w:trPr>
        <w:tc>
          <w:tcPr>
            <w:tcW w:w="3690" w:type="dxa"/>
            <w:tcBorders>
              <w:top w:val="single" w:sz="4" w:space="0" w:color="000000"/>
              <w:left w:val="single" w:sz="12" w:space="0" w:color="000000"/>
              <w:bottom w:val="single" w:sz="4" w:space="0" w:color="000000"/>
              <w:right w:val="single" w:sz="4" w:space="0" w:color="auto"/>
            </w:tcBorders>
            <w:shd w:val="clear" w:color="auto" w:fill="auto"/>
          </w:tcPr>
          <w:p>
            <w:pPr>
              <w:pStyle w:val="Standard"/>
              <w:widowControl w:val="0"/>
              <w:rPr>
                <w:sz w:val="20"/>
              </w:rPr>
            </w:pPr>
            <w:r>
              <w:rPr>
                <w:sz w:val="20"/>
              </w:rPr>
              <w:t>Bureau d’études du Génie civil</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r>
              <w:rPr>
                <w:sz w:val="20"/>
              </w:rPr>
              <w:t>SIT</w:t>
            </w:r>
          </w:p>
        </w:tc>
        <w:tc>
          <w:tcPr>
            <w:tcW w:w="1842"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325107U31D2</w:t>
            </w: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303</w:t>
            </w: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r>
              <w:rPr>
                <w:sz w:val="20"/>
              </w:rPr>
              <w:t>x</w:t>
            </w: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r>
              <w:rPr>
                <w:sz w:val="20"/>
              </w:rPr>
              <w:t>160</w:t>
            </w: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r>
              <w:rPr>
                <w:sz w:val="20"/>
              </w:rPr>
              <w:t>14</w:t>
            </w:r>
          </w:p>
        </w:tc>
      </w:tr>
      <w:tr>
        <w:trPr>
          <w:cantSplit/>
        </w:trPr>
        <w:tc>
          <w:tcPr>
            <w:tcW w:w="10924" w:type="dxa"/>
            <w:gridSpan w:val="7"/>
            <w:tcBorders>
              <w:top w:val="single" w:sz="4" w:space="0" w:color="000000"/>
              <w:left w:val="single" w:sz="12" w:space="0" w:color="000000"/>
              <w:bottom w:val="single" w:sz="4" w:space="0" w:color="000000"/>
              <w:right w:val="single" w:sz="12" w:space="0" w:color="000000"/>
            </w:tcBorders>
            <w:shd w:val="clear" w:color="auto" w:fill="D9D9D9" w:themeFill="background1" w:themeFillShade="D9"/>
          </w:tcPr>
          <w:p>
            <w:pPr>
              <w:pStyle w:val="Standard"/>
              <w:widowControl w:val="0"/>
              <w:jc w:val="center"/>
              <w:rPr>
                <w:sz w:val="20"/>
              </w:rPr>
            </w:pPr>
            <w:r>
              <w:rPr>
                <w:b/>
                <w:sz w:val="20"/>
              </w:rPr>
              <w:t>STAGES</w:t>
            </w:r>
          </w:p>
        </w:tc>
      </w:tr>
      <w:tr>
        <w:trPr>
          <w:cantSplit/>
          <w:trHeight w:val="557"/>
        </w:trPr>
        <w:tc>
          <w:tcPr>
            <w:tcW w:w="3690" w:type="dxa"/>
            <w:tcBorders>
              <w:top w:val="single" w:sz="4" w:space="0" w:color="000000"/>
              <w:left w:val="single" w:sz="12" w:space="0" w:color="000000"/>
              <w:bottom w:val="single" w:sz="4" w:space="0" w:color="000000"/>
              <w:right w:val="single" w:sz="4" w:space="0" w:color="auto"/>
            </w:tcBorders>
          </w:tcPr>
          <w:p>
            <w:pPr>
              <w:pStyle w:val="Standard"/>
              <w:widowControl w:val="0"/>
              <w:rPr>
                <w:sz w:val="20"/>
              </w:rPr>
            </w:pPr>
            <w:r>
              <w:rPr>
                <w:sz w:val="20"/>
              </w:rPr>
              <w:t>Bachelier : Stage orienté d’insertion socioprofessionnelle</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r>
              <w:rPr>
                <w:sz w:val="20"/>
              </w:rPr>
              <w:t xml:space="preserve">SIT </w:t>
            </w:r>
          </w:p>
        </w:tc>
        <w:tc>
          <w:tcPr>
            <w:tcW w:w="1842"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209001U31D1</w:t>
            </w: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206</w:t>
            </w: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r>
              <w:rPr>
                <w:sz w:val="20"/>
              </w:rPr>
              <w:t>120/40</w:t>
            </w: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r>
              <w:rPr>
                <w:sz w:val="20"/>
              </w:rPr>
              <w:t>3</w:t>
            </w:r>
          </w:p>
        </w:tc>
      </w:tr>
      <w:tr>
        <w:trPr>
          <w:cantSplit/>
        </w:trPr>
        <w:tc>
          <w:tcPr>
            <w:tcW w:w="3690" w:type="dxa"/>
            <w:tcBorders>
              <w:top w:val="single" w:sz="4" w:space="0" w:color="000000"/>
              <w:left w:val="single" w:sz="12" w:space="0" w:color="000000"/>
              <w:bottom w:val="single" w:sz="4" w:space="0" w:color="000000"/>
              <w:right w:val="single" w:sz="4" w:space="0" w:color="auto"/>
            </w:tcBorders>
          </w:tcPr>
          <w:p>
            <w:pPr>
              <w:pStyle w:val="Standard"/>
              <w:widowControl w:val="0"/>
              <w:rPr>
                <w:sz w:val="20"/>
              </w:rPr>
            </w:pPr>
            <w:r>
              <w:rPr>
                <w:sz w:val="20"/>
              </w:rPr>
              <w:t>Bachelier en construction : Stage d’intégration professionnelle</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r>
              <w:rPr>
                <w:sz w:val="20"/>
              </w:rPr>
              <w:t>SIT</w:t>
            </w:r>
          </w:p>
        </w:tc>
        <w:tc>
          <w:tcPr>
            <w:tcW w:w="1842"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325309U31D1</w:t>
            </w: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303</w:t>
            </w: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r>
              <w:rPr>
                <w:sz w:val="20"/>
              </w:rPr>
              <w:t>120/20</w:t>
            </w: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r>
              <w:rPr>
                <w:sz w:val="20"/>
              </w:rPr>
              <w:t>5</w:t>
            </w:r>
          </w:p>
        </w:tc>
      </w:tr>
      <w:tr>
        <w:trPr>
          <w:cantSplit/>
        </w:trPr>
        <w:tc>
          <w:tcPr>
            <w:tcW w:w="3690" w:type="dxa"/>
            <w:tcBorders>
              <w:top w:val="single" w:sz="4" w:space="0" w:color="000000"/>
              <w:left w:val="single" w:sz="12" w:space="0" w:color="000000"/>
              <w:bottom w:val="single" w:sz="4" w:space="0" w:color="000000"/>
              <w:right w:val="single" w:sz="4" w:space="0" w:color="auto"/>
            </w:tcBorders>
          </w:tcPr>
          <w:p>
            <w:pPr>
              <w:pStyle w:val="Standard"/>
              <w:widowControl w:val="0"/>
              <w:rPr>
                <w:sz w:val="20"/>
              </w:rPr>
            </w:pPr>
            <w:r>
              <w:rPr>
                <w:sz w:val="20"/>
              </w:rPr>
              <w:t>Bachelier en construction : Activités professionnelles de formation</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r>
              <w:rPr>
                <w:sz w:val="20"/>
              </w:rPr>
              <w:t>SIT</w:t>
            </w:r>
          </w:p>
        </w:tc>
        <w:tc>
          <w:tcPr>
            <w:tcW w:w="1842"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325308U31D1</w:t>
            </w: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303</w:t>
            </w: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highlight w:val="green"/>
              </w:rPr>
            </w:pPr>
            <w:r>
              <w:rPr>
                <w:sz w:val="20"/>
              </w:rPr>
              <w:t>x</w:t>
            </w: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r>
              <w:rPr>
                <w:sz w:val="20"/>
              </w:rPr>
              <w:t>120/20</w:t>
            </w: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r>
              <w:rPr>
                <w:sz w:val="20"/>
              </w:rPr>
              <w:t>8</w:t>
            </w:r>
          </w:p>
        </w:tc>
      </w:tr>
      <w:tr>
        <w:trPr>
          <w:cantSplit/>
        </w:trPr>
        <w:tc>
          <w:tcPr>
            <w:tcW w:w="10924" w:type="dxa"/>
            <w:gridSpan w:val="7"/>
            <w:tcBorders>
              <w:top w:val="single" w:sz="4" w:space="0" w:color="000000"/>
              <w:left w:val="single" w:sz="12" w:space="0" w:color="000000"/>
              <w:bottom w:val="single" w:sz="4" w:space="0" w:color="000000"/>
              <w:right w:val="single" w:sz="12" w:space="0" w:color="000000"/>
            </w:tcBorders>
            <w:shd w:val="clear" w:color="auto" w:fill="D9D9D9" w:themeFill="background1" w:themeFillShade="D9"/>
          </w:tcPr>
          <w:p>
            <w:pPr>
              <w:pStyle w:val="Standard"/>
              <w:widowControl w:val="0"/>
              <w:jc w:val="center"/>
              <w:rPr>
                <w:b/>
                <w:sz w:val="20"/>
              </w:rPr>
            </w:pPr>
            <w:r>
              <w:rPr>
                <w:b/>
                <w:sz w:val="20"/>
              </w:rPr>
              <w:t>EPREUVE INTEGREE</w:t>
            </w:r>
          </w:p>
        </w:tc>
      </w:tr>
      <w:tr>
        <w:trPr>
          <w:cantSplit/>
        </w:trPr>
        <w:tc>
          <w:tcPr>
            <w:tcW w:w="3690" w:type="dxa"/>
            <w:tcBorders>
              <w:top w:val="single" w:sz="4" w:space="0" w:color="000000"/>
              <w:left w:val="single" w:sz="12" w:space="0" w:color="000000"/>
              <w:bottom w:val="single" w:sz="4" w:space="0" w:color="000000"/>
              <w:right w:val="single" w:sz="4" w:space="0" w:color="auto"/>
            </w:tcBorders>
          </w:tcPr>
          <w:p>
            <w:pPr>
              <w:pStyle w:val="Standard"/>
              <w:widowControl w:val="0"/>
              <w:rPr>
                <w:sz w:val="20"/>
              </w:rPr>
            </w:pPr>
            <w:r>
              <w:rPr>
                <w:sz w:val="20"/>
              </w:rPr>
              <w:t>Epreuve intégrée de la section Bachelier en construction</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r>
              <w:rPr>
                <w:sz w:val="20"/>
              </w:rPr>
              <w:t>SIT</w:t>
            </w:r>
          </w:p>
        </w:tc>
        <w:tc>
          <w:tcPr>
            <w:tcW w:w="1842"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325300U31D2</w:t>
            </w:r>
            <w:bookmarkStart w:id="1" w:name="_GoBack"/>
            <w:bookmarkEnd w:id="1"/>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highlight w:val="yellow"/>
              </w:rPr>
            </w:pP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r>
              <w:rPr>
                <w:sz w:val="20"/>
              </w:rPr>
              <w:t>160/20</w:t>
            </w: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r>
              <w:rPr>
                <w:sz w:val="20"/>
              </w:rPr>
              <w:t>20</w:t>
            </w:r>
          </w:p>
        </w:tc>
      </w:tr>
    </w:tbl>
    <w:p>
      <w:pPr>
        <w:pStyle w:val="Standard"/>
        <w:rPr>
          <w:sz w:val="22"/>
        </w:rPr>
      </w:pPr>
    </w:p>
    <w:p>
      <w:pPr>
        <w:pStyle w:val="Standard"/>
        <w:rPr>
          <w:sz w:val="22"/>
        </w:rPr>
      </w:pPr>
    </w:p>
    <w:tbl>
      <w:tblPr>
        <w:tblW w:w="7188" w:type="dxa"/>
        <w:tblInd w:w="-15" w:type="dxa"/>
        <w:tblLayout w:type="fixed"/>
        <w:tblCellMar>
          <w:left w:w="70" w:type="dxa"/>
          <w:right w:w="70" w:type="dxa"/>
        </w:tblCellMar>
        <w:tblLook w:val="0000" w:firstRow="0" w:lastRow="0" w:firstColumn="0" w:lastColumn="0" w:noHBand="0" w:noVBand="0"/>
      </w:tblPr>
      <w:tblGrid>
        <w:gridCol w:w="4358"/>
        <w:gridCol w:w="1415"/>
        <w:gridCol w:w="1415"/>
      </w:tblGrid>
      <w:tr>
        <w:trPr>
          <w:cantSplit/>
        </w:trPr>
        <w:tc>
          <w:tcPr>
            <w:tcW w:w="4358" w:type="dxa"/>
            <w:tcBorders>
              <w:top w:val="single" w:sz="8" w:space="0" w:color="000000"/>
              <w:left w:val="single" w:sz="8" w:space="0" w:color="000000"/>
              <w:bottom w:val="single" w:sz="4" w:space="0" w:color="000000"/>
            </w:tcBorders>
            <w:tcMar>
              <w:top w:w="0" w:type="dxa"/>
              <w:left w:w="70" w:type="dxa"/>
              <w:bottom w:w="0" w:type="dxa"/>
              <w:right w:w="70" w:type="dxa"/>
            </w:tcMar>
          </w:tcPr>
          <w:p>
            <w:pPr>
              <w:pStyle w:val="Standard"/>
              <w:widowControl w:val="0"/>
              <w:rPr>
                <w:sz w:val="22"/>
              </w:rPr>
            </w:pPr>
            <w:r>
              <w:rPr>
                <w:sz w:val="22"/>
              </w:rPr>
              <w:t>TOTAL DES PERIODES DE LA SECTION</w:t>
            </w:r>
          </w:p>
        </w:tc>
        <w:tc>
          <w:tcPr>
            <w:tcW w:w="1415" w:type="dxa"/>
            <w:tcBorders>
              <w:top w:val="single" w:sz="8" w:space="0" w:color="000000"/>
              <w:left w:val="single" w:sz="4" w:space="0" w:color="000000"/>
              <w:bottom w:val="single" w:sz="4" w:space="0" w:color="000000"/>
              <w:right w:val="single" w:sz="4" w:space="0" w:color="000000"/>
            </w:tcBorders>
          </w:tcPr>
          <w:p>
            <w:pPr>
              <w:pStyle w:val="Standard"/>
              <w:widowControl w:val="0"/>
              <w:jc w:val="center"/>
              <w:rPr>
                <w:sz w:val="22"/>
              </w:rPr>
            </w:pPr>
            <w:r>
              <w:rPr>
                <w:sz w:val="22"/>
              </w:rPr>
              <w:t>Périodes</w:t>
            </w:r>
          </w:p>
        </w:tc>
        <w:tc>
          <w:tcPr>
            <w:tcW w:w="1415" w:type="dxa"/>
            <w:tcBorders>
              <w:top w:val="single" w:sz="8" w:space="0" w:color="000000"/>
              <w:left w:val="single" w:sz="4" w:space="0" w:color="000000"/>
              <w:bottom w:val="single" w:sz="4" w:space="0" w:color="000000"/>
              <w:right w:val="single" w:sz="8" w:space="0" w:color="000000"/>
            </w:tcBorders>
            <w:tcMar>
              <w:top w:w="0" w:type="dxa"/>
              <w:left w:w="70" w:type="dxa"/>
              <w:bottom w:w="0" w:type="dxa"/>
              <w:right w:w="70" w:type="dxa"/>
            </w:tcMar>
          </w:tcPr>
          <w:p>
            <w:pPr>
              <w:pStyle w:val="Standard"/>
              <w:widowControl w:val="0"/>
              <w:jc w:val="center"/>
              <w:rPr>
                <w:sz w:val="22"/>
              </w:rPr>
            </w:pPr>
            <w:r>
              <w:rPr>
                <w:sz w:val="22"/>
              </w:rPr>
              <w:t>ECTS</w:t>
            </w:r>
          </w:p>
        </w:tc>
      </w:tr>
      <w:tr>
        <w:trPr>
          <w:cantSplit/>
        </w:trPr>
        <w:tc>
          <w:tcPr>
            <w:tcW w:w="4358" w:type="dxa"/>
            <w:tcBorders>
              <w:top w:val="single" w:sz="8" w:space="0" w:color="000000"/>
              <w:left w:val="single" w:sz="8" w:space="0" w:color="000000"/>
              <w:bottom w:val="single" w:sz="4" w:space="0" w:color="000000"/>
            </w:tcBorders>
            <w:tcMar>
              <w:top w:w="0" w:type="dxa"/>
              <w:left w:w="70" w:type="dxa"/>
              <w:bottom w:w="0" w:type="dxa"/>
              <w:right w:w="70" w:type="dxa"/>
            </w:tcMar>
          </w:tcPr>
          <w:p>
            <w:pPr>
              <w:pStyle w:val="Standard"/>
              <w:widowControl w:val="0"/>
              <w:rPr>
                <w:sz w:val="22"/>
                <w:highlight w:val="yellow"/>
              </w:rPr>
            </w:pPr>
          </w:p>
        </w:tc>
        <w:tc>
          <w:tcPr>
            <w:tcW w:w="1415" w:type="dxa"/>
            <w:tcBorders>
              <w:top w:val="single" w:sz="8" w:space="0" w:color="000000"/>
              <w:left w:val="single" w:sz="4" w:space="0" w:color="000000"/>
              <w:bottom w:val="single" w:sz="4" w:space="0" w:color="000000"/>
              <w:right w:val="single" w:sz="4" w:space="0" w:color="000000"/>
            </w:tcBorders>
          </w:tcPr>
          <w:p>
            <w:pPr>
              <w:pStyle w:val="Standard"/>
              <w:widowControl w:val="0"/>
              <w:rPr>
                <w:sz w:val="22"/>
              </w:rPr>
            </w:pPr>
          </w:p>
        </w:tc>
        <w:tc>
          <w:tcPr>
            <w:tcW w:w="1415" w:type="dxa"/>
            <w:tcBorders>
              <w:top w:val="single" w:sz="8" w:space="0" w:color="000000"/>
              <w:left w:val="single" w:sz="4" w:space="0" w:color="000000"/>
              <w:bottom w:val="single" w:sz="4" w:space="0" w:color="000000"/>
              <w:right w:val="single" w:sz="8" w:space="0" w:color="000000"/>
            </w:tcBorders>
            <w:tcMar>
              <w:top w:w="0" w:type="dxa"/>
              <w:left w:w="70" w:type="dxa"/>
              <w:bottom w:w="0" w:type="dxa"/>
              <w:right w:w="70" w:type="dxa"/>
            </w:tcMar>
          </w:tcPr>
          <w:p>
            <w:pPr>
              <w:pStyle w:val="Standard"/>
              <w:widowControl w:val="0"/>
              <w:rPr>
                <w:sz w:val="22"/>
              </w:rPr>
            </w:pPr>
          </w:p>
        </w:tc>
      </w:tr>
      <w:tr>
        <w:trPr>
          <w:cantSplit/>
        </w:trPr>
        <w:tc>
          <w:tcPr>
            <w:tcW w:w="4358" w:type="dxa"/>
            <w:tcBorders>
              <w:top w:val="single" w:sz="4" w:space="0" w:color="000000"/>
              <w:left w:val="single" w:sz="8" w:space="0" w:color="000000"/>
              <w:bottom w:val="single" w:sz="4" w:space="0" w:color="000000"/>
            </w:tcBorders>
            <w:tcMar>
              <w:top w:w="0" w:type="dxa"/>
              <w:left w:w="70" w:type="dxa"/>
              <w:bottom w:w="0" w:type="dxa"/>
              <w:right w:w="70" w:type="dxa"/>
            </w:tcMar>
          </w:tcPr>
          <w:p>
            <w:pPr>
              <w:pStyle w:val="Standard"/>
              <w:widowControl w:val="0"/>
              <w:rPr>
                <w:sz w:val="22"/>
              </w:rPr>
            </w:pPr>
            <w:r>
              <w:rPr>
                <w:sz w:val="22"/>
              </w:rPr>
              <w:t xml:space="preserve">A) nombre de périodes suivies par l'élève </w:t>
            </w:r>
          </w:p>
        </w:tc>
        <w:tc>
          <w:tcPr>
            <w:tcW w:w="1415" w:type="dxa"/>
            <w:tcBorders>
              <w:top w:val="single" w:sz="4" w:space="0" w:color="000000"/>
              <w:left w:val="single" w:sz="4" w:space="0" w:color="000000"/>
              <w:bottom w:val="single" w:sz="4" w:space="0" w:color="000000"/>
              <w:right w:val="single" w:sz="4" w:space="0" w:color="000000"/>
            </w:tcBorders>
          </w:tcPr>
          <w:p>
            <w:pPr>
              <w:pStyle w:val="Standard"/>
              <w:widowControl w:val="0"/>
              <w:jc w:val="center"/>
              <w:rPr>
                <w:sz w:val="22"/>
              </w:rPr>
            </w:pPr>
            <w:r>
              <w:rPr>
                <w:sz w:val="22"/>
              </w:rPr>
              <w:t>2160</w:t>
            </w:r>
          </w:p>
        </w:tc>
        <w:tc>
          <w:tcPr>
            <w:tcW w:w="1415" w:type="dxa"/>
            <w:tcBorders>
              <w:top w:val="single" w:sz="4" w:space="0" w:color="000000"/>
              <w:left w:val="single" w:sz="4" w:space="0" w:color="000000"/>
              <w:bottom w:val="single" w:sz="4" w:space="0" w:color="000000"/>
              <w:right w:val="single" w:sz="8" w:space="0" w:color="000000"/>
            </w:tcBorders>
            <w:tcMar>
              <w:top w:w="0" w:type="dxa"/>
              <w:left w:w="70" w:type="dxa"/>
              <w:bottom w:w="0" w:type="dxa"/>
              <w:right w:w="70" w:type="dxa"/>
            </w:tcMar>
          </w:tcPr>
          <w:p>
            <w:pPr>
              <w:pStyle w:val="Standard"/>
              <w:widowControl w:val="0"/>
              <w:jc w:val="center"/>
              <w:rPr>
                <w:sz w:val="22"/>
              </w:rPr>
            </w:pPr>
            <w:r>
              <w:rPr>
                <w:sz w:val="22"/>
              </w:rPr>
              <w:t>180</w:t>
            </w:r>
          </w:p>
        </w:tc>
      </w:tr>
      <w:tr>
        <w:trPr>
          <w:cantSplit/>
        </w:trPr>
        <w:tc>
          <w:tcPr>
            <w:tcW w:w="4358" w:type="dxa"/>
            <w:tcBorders>
              <w:top w:val="single" w:sz="4" w:space="0" w:color="000000"/>
              <w:left w:val="single" w:sz="8" w:space="0" w:color="000000"/>
              <w:bottom w:val="single" w:sz="8" w:space="0" w:color="000000"/>
            </w:tcBorders>
            <w:tcMar>
              <w:top w:w="0" w:type="dxa"/>
              <w:left w:w="70" w:type="dxa"/>
              <w:bottom w:w="0" w:type="dxa"/>
              <w:right w:w="70" w:type="dxa"/>
            </w:tcMar>
          </w:tcPr>
          <w:p>
            <w:pPr>
              <w:pStyle w:val="Standard"/>
              <w:widowControl w:val="0"/>
              <w:rPr>
                <w:sz w:val="22"/>
              </w:rPr>
            </w:pPr>
            <w:r>
              <w:rPr>
                <w:sz w:val="22"/>
              </w:rPr>
              <w:t>B) nombre de périodes professeur</w:t>
            </w:r>
          </w:p>
        </w:tc>
        <w:tc>
          <w:tcPr>
            <w:tcW w:w="1415" w:type="dxa"/>
            <w:tcBorders>
              <w:top w:val="single" w:sz="4" w:space="0" w:color="000000"/>
              <w:left w:val="single" w:sz="4" w:space="0" w:color="000000"/>
              <w:bottom w:val="single" w:sz="8" w:space="0" w:color="000000"/>
              <w:right w:val="single" w:sz="4" w:space="0" w:color="000000"/>
            </w:tcBorders>
          </w:tcPr>
          <w:p>
            <w:pPr>
              <w:pStyle w:val="Standard"/>
              <w:widowControl w:val="0"/>
              <w:jc w:val="center"/>
              <w:rPr>
                <w:sz w:val="22"/>
              </w:rPr>
            </w:pPr>
            <w:r>
              <w:rPr>
                <w:sz w:val="22"/>
              </w:rPr>
              <w:t>1740</w:t>
            </w:r>
          </w:p>
        </w:tc>
        <w:tc>
          <w:tcPr>
            <w:tcW w:w="1415" w:type="dxa"/>
            <w:tcBorders>
              <w:top w:val="single" w:sz="4" w:space="0" w:color="000000"/>
              <w:left w:val="single" w:sz="4" w:space="0" w:color="000000"/>
              <w:bottom w:val="single" w:sz="8" w:space="0" w:color="000000"/>
              <w:right w:val="single" w:sz="8" w:space="0" w:color="000000"/>
            </w:tcBorders>
            <w:tcMar>
              <w:top w:w="0" w:type="dxa"/>
              <w:left w:w="70" w:type="dxa"/>
              <w:bottom w:w="0" w:type="dxa"/>
              <w:right w:w="70" w:type="dxa"/>
            </w:tcMar>
          </w:tcPr>
          <w:p>
            <w:pPr>
              <w:pStyle w:val="Standard"/>
              <w:widowControl w:val="0"/>
              <w:rPr>
                <w:sz w:val="22"/>
              </w:rPr>
            </w:pPr>
          </w:p>
        </w:tc>
      </w:tr>
    </w:tbl>
    <w:p>
      <w:pPr>
        <w:pStyle w:val="Standard"/>
        <w:rPr>
          <w:sz w:val="22"/>
        </w:rPr>
      </w:pPr>
    </w:p>
    <w:p>
      <w:pPr>
        <w:pStyle w:val="Standard"/>
        <w:rPr>
          <w:sz w:val="22"/>
        </w:rPr>
      </w:pPr>
    </w:p>
    <w:p>
      <w:pPr>
        <w:shd w:val="clear" w:color="auto" w:fill="FFFFFF"/>
        <w:rPr>
          <w:rFonts w:ascii="Times New Roman" w:hAnsi="Times New Roman" w:cs="Times New Roman"/>
          <w:color w:val="000000"/>
        </w:rPr>
      </w:pPr>
    </w:p>
    <w:p>
      <w:pPr>
        <w:shd w:val="clear" w:color="auto" w:fill="FFFFFF"/>
        <w:rPr>
          <w:rFonts w:ascii="Times New Roman" w:hAnsi="Times New Roman" w:cs="Times New Roman"/>
          <w:color w:val="000000"/>
        </w:rPr>
        <w:sectPr>
          <w:headerReference w:type="even" r:id="rId8"/>
          <w:headerReference w:type="default" r:id="rId9"/>
          <w:footerReference w:type="even" r:id="rId10"/>
          <w:footerReference w:type="default" r:id="rId11"/>
          <w:headerReference w:type="first" r:id="rId12"/>
          <w:footerReference w:type="first" r:id="rId13"/>
          <w:pgSz w:w="11906" w:h="16838"/>
          <w:pgMar w:top="567" w:right="284" w:bottom="776" w:left="851" w:header="567" w:footer="720" w:gutter="0"/>
          <w:pgNumType w:start="1"/>
          <w:cols w:space="720"/>
        </w:sectPr>
      </w:pPr>
    </w:p>
    <w:p>
      <w:pPr>
        <w:rPr>
          <w:rFonts w:ascii="Arial" w:eastAsia="Cambria" w:hAnsi="Arial" w:cs="Times New Roman"/>
          <w:lang w:val="fr-FR"/>
        </w:rPr>
      </w:pPr>
      <w:bookmarkStart w:id="2" w:name="_Hlk517779733"/>
      <w:r>
        <w:rPr>
          <w:rFonts w:ascii="Times New Roman" w:hAnsi="Times New Roman" w:cs="Times New Roman"/>
          <w:b/>
        </w:rPr>
        <w:lastRenderedPageBreak/>
        <w:t>3. MODALITES DE CAPITALISATION / BACHELIER EN CONSTRUCTION OPTION BÂTIMENT</w:t>
      </w:r>
    </w:p>
    <w:bookmarkEnd w:id="2"/>
    <w:p>
      <w:pPr>
        <w:jc w:val="both"/>
        <w:rPr>
          <w:rFonts w:ascii="Arial" w:eastAsia="Cambria" w:hAnsi="Arial" w:cs="Times New Roman"/>
          <w:lang w:val="fr-FR"/>
        </w:rPr>
      </w:pPr>
      <w:r>
        <w:rPr>
          <w:rFonts w:ascii="Arial" w:eastAsia="Cambria" w:hAnsi="Arial" w:cs="Times New Roman"/>
          <w:noProof/>
          <w:lang w:eastAsia="fr-BE"/>
        </w:rPr>
        <mc:AlternateContent>
          <mc:Choice Requires="wps">
            <w:drawing>
              <wp:anchor distT="0" distB="0" distL="114300" distR="114300" simplePos="0" relativeHeight="251663360" behindDoc="0" locked="0" layoutInCell="1" allowOverlap="1">
                <wp:simplePos x="0" y="0"/>
                <wp:positionH relativeFrom="column">
                  <wp:posOffset>5001260</wp:posOffset>
                </wp:positionH>
                <wp:positionV relativeFrom="paragraph">
                  <wp:posOffset>62230</wp:posOffset>
                </wp:positionV>
                <wp:extent cx="1341120" cy="981710"/>
                <wp:effectExtent l="0" t="0" r="0" b="0"/>
                <wp:wrapTight wrapText="bothSides">
                  <wp:wrapPolygon edited="0">
                    <wp:start x="614" y="1257"/>
                    <wp:lineTo x="614" y="20119"/>
                    <wp:lineTo x="20557" y="20119"/>
                    <wp:lineTo x="20557" y="1257"/>
                    <wp:lineTo x="614" y="1257"/>
                  </wp:wrapPolygon>
                </wp:wrapTight>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1120" cy="981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pPr>
                            <w:r>
                              <w:t>Mathématiques orientées</w:t>
                            </w:r>
                            <w:r>
                              <w:rPr>
                                <w:highlight w:val="yellow"/>
                              </w:rPr>
                              <w:t xml:space="preserve"> </w:t>
                            </w:r>
                            <w:r>
                              <w:t>construction</w:t>
                            </w:r>
                          </w:p>
                          <w:p>
                            <w:pPr>
                              <w:pBdr>
                                <w:top w:val="single" w:sz="4" w:space="1" w:color="auto"/>
                                <w:left w:val="single" w:sz="4" w:space="4" w:color="auto"/>
                                <w:bottom w:val="single" w:sz="4" w:space="1" w:color="auto"/>
                                <w:right w:val="single" w:sz="4" w:space="4" w:color="auto"/>
                              </w:pBdr>
                              <w:jc w:val="center"/>
                            </w:pPr>
                            <w:r>
                              <w:t>100p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2050797F" id="_x0000_t202" coordsize="21600,21600" o:spt="202" path="m,l,21600r21600,l21600,xe">
                <v:stroke joinstyle="miter"/>
                <v:path gradientshapeok="t" o:connecttype="rect"/>
              </v:shapetype>
              <v:shape id="Text Box 6" o:spid="_x0000_s1026" type="#_x0000_t202" style="position:absolute;left:0;text-align:left;margin-left:393.8pt;margin-top:4.9pt;width:105.6pt;height:77.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" filled="f" stroked="f">
                <v:textbox inset=",7.2pt,,7.2pt">
                  <w:txbxContent>
                    <w:p w14:paraId="420226B7" w14:textId="6C640319" w:rsidR="005A7476" w:rsidRPr="009558BF" w:rsidRDefault="005A7476" w:rsidP="00EE6F2D">
                      <w:pPr>
                        <w:pBdr>
                          <w:top w:val="single" w:sz="4" w:space="1" w:color="auto"/>
                          <w:left w:val="single" w:sz="4" w:space="4" w:color="auto"/>
                          <w:bottom w:val="single" w:sz="4" w:space="1" w:color="auto"/>
                          <w:right w:val="single" w:sz="4" w:space="4" w:color="auto"/>
                        </w:pBdr>
                        <w:spacing w:after="0" w:line="240" w:lineRule="auto"/>
                        <w:jc w:val="center"/>
                      </w:pPr>
                      <w:r w:rsidRPr="009558BF">
                        <w:t>Math</w:t>
                      </w:r>
                      <w:r>
                        <w:t xml:space="preserve">ématiques </w:t>
                      </w:r>
                      <w:r w:rsidRPr="008678FD">
                        <w:t>orientées</w:t>
                      </w:r>
                      <w:r>
                        <w:rPr>
                          <w:highlight w:val="yellow"/>
                        </w:rPr>
                        <w:t xml:space="preserve"> </w:t>
                      </w:r>
                      <w:r>
                        <w:t>construction</w:t>
                      </w:r>
                    </w:p>
                    <w:p w14:paraId="6794082E" w14:textId="77777777" w:rsidR="005A7476" w:rsidRDefault="005A7476" w:rsidP="00EE6F2D">
                      <w:pPr>
                        <w:pBdr>
                          <w:top w:val="single" w:sz="4" w:space="1" w:color="auto"/>
                          <w:left w:val="single" w:sz="4" w:space="4" w:color="auto"/>
                          <w:bottom w:val="single" w:sz="4" w:space="1" w:color="auto"/>
                          <w:right w:val="single" w:sz="4" w:space="4" w:color="auto"/>
                        </w:pBdr>
                        <w:jc w:val="center"/>
                      </w:pPr>
                      <w:r w:rsidRPr="009558BF">
                        <w:t>100p</w:t>
                      </w:r>
                    </w:p>
                  </w:txbxContent>
                </v:textbox>
                <w10:wrap type="tight"/>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666432" behindDoc="1" locked="0" layoutInCell="1" allowOverlap="1">
                <wp:simplePos x="0" y="0"/>
                <wp:positionH relativeFrom="column">
                  <wp:posOffset>-237490</wp:posOffset>
                </wp:positionH>
                <wp:positionV relativeFrom="paragraph">
                  <wp:posOffset>62230</wp:posOffset>
                </wp:positionV>
                <wp:extent cx="1407160" cy="1022350"/>
                <wp:effectExtent l="0" t="0" r="0" b="0"/>
                <wp:wrapNone/>
                <wp:docPr id="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7160" cy="1022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4" w:color="auto"/>
                                <w:left w:val="single" w:sz="4" w:space="4" w:color="auto"/>
                                <w:bottom w:val="single" w:sz="4" w:space="1" w:color="auto"/>
                                <w:right w:val="single" w:sz="4" w:space="4" w:color="auto"/>
                              </w:pBdr>
                              <w:spacing w:after="0" w:line="240" w:lineRule="auto"/>
                              <w:jc w:val="center"/>
                            </w:pPr>
                            <w:r>
                              <w:t xml:space="preserve">Bachelier : stage orienté d’insertion socioprofessionnelle </w:t>
                            </w:r>
                          </w:p>
                          <w:p>
                            <w:pPr>
                              <w:pBdr>
                                <w:top w:val="single" w:sz="4" w:space="4" w:color="auto"/>
                                <w:left w:val="single" w:sz="4" w:space="4" w:color="auto"/>
                                <w:bottom w:val="single" w:sz="4" w:space="1" w:color="auto"/>
                                <w:right w:val="single" w:sz="4" w:space="4" w:color="auto"/>
                              </w:pBdr>
                              <w:spacing w:after="0" w:line="240" w:lineRule="auto"/>
                              <w:jc w:val="center"/>
                            </w:pPr>
                            <w:r>
                              <w:t>120/40p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52B597D" id="Text Box 12" o:spid="_x0000_s1027" type="#_x0000_t202" style="position:absolute;left:0;text-align:left;margin-left:-18.7pt;margin-top:4.9pt;width:110.8pt;height:80.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" filled="f" stroked="f">
                <v:textbox inset=",7.2pt,,7.2pt">
                  <w:txbxContent>
                    <w:p w14:paraId="350AB46A" w14:textId="61121314" w:rsidR="005A7476" w:rsidRDefault="005A7476" w:rsidP="00EE6F2D">
                      <w:pPr>
                        <w:pBdr>
                          <w:top w:val="single" w:sz="4" w:space="4" w:color="auto"/>
                          <w:left w:val="single" w:sz="4" w:space="4" w:color="auto"/>
                          <w:bottom w:val="single" w:sz="4" w:space="1" w:color="auto"/>
                          <w:right w:val="single" w:sz="4" w:space="4" w:color="auto"/>
                        </w:pBdr>
                        <w:spacing w:after="0" w:line="240" w:lineRule="auto"/>
                        <w:jc w:val="center"/>
                      </w:pPr>
                      <w:r>
                        <w:t>Bachelier : s</w:t>
                      </w:r>
                      <w:r w:rsidRPr="009558BF">
                        <w:t>tage</w:t>
                      </w:r>
                      <w:r>
                        <w:t xml:space="preserve"> orienté</w:t>
                      </w:r>
                      <w:r w:rsidRPr="009558BF">
                        <w:t xml:space="preserve"> d’insertion</w:t>
                      </w:r>
                      <w:r>
                        <w:t xml:space="preserve"> socioprofessionnelle</w:t>
                      </w:r>
                      <w:r w:rsidRPr="009558BF">
                        <w:t xml:space="preserve"> </w:t>
                      </w:r>
                    </w:p>
                    <w:p w14:paraId="76B808F7" w14:textId="41AFCA23" w:rsidR="005A7476" w:rsidRDefault="005A7476" w:rsidP="00EE6F2D">
                      <w:pPr>
                        <w:pBdr>
                          <w:top w:val="single" w:sz="4" w:space="4" w:color="auto"/>
                          <w:left w:val="single" w:sz="4" w:space="4" w:color="auto"/>
                          <w:bottom w:val="single" w:sz="4" w:space="1" w:color="auto"/>
                          <w:right w:val="single" w:sz="4" w:space="4" w:color="auto"/>
                        </w:pBdr>
                        <w:spacing w:after="0" w:line="240" w:lineRule="auto"/>
                        <w:jc w:val="center"/>
                      </w:pPr>
                      <w:r w:rsidRPr="009558BF">
                        <w:t>120</w:t>
                      </w:r>
                      <w:r>
                        <w:t>/40</w:t>
                      </w:r>
                      <w:r w:rsidRPr="009558BF">
                        <w:t>p</w:t>
                      </w:r>
                    </w:p>
                  </w:txbxContent>
                </v:textbox>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660288" behindDoc="0" locked="0" layoutInCell="1" allowOverlap="1">
                <wp:simplePos x="0" y="0"/>
                <wp:positionH relativeFrom="column">
                  <wp:posOffset>6621145</wp:posOffset>
                </wp:positionH>
                <wp:positionV relativeFrom="paragraph">
                  <wp:posOffset>68580</wp:posOffset>
                </wp:positionV>
                <wp:extent cx="1314450" cy="789940"/>
                <wp:effectExtent l="0" t="0" r="0" b="0"/>
                <wp:wrapTight wrapText="bothSides">
                  <wp:wrapPolygon edited="0">
                    <wp:start x="626" y="1563"/>
                    <wp:lineTo x="626" y="19794"/>
                    <wp:lineTo x="20661" y="19794"/>
                    <wp:lineTo x="20661" y="1563"/>
                    <wp:lineTo x="626" y="1563"/>
                  </wp:wrapPolygon>
                </wp:wrapTight>
                <wp:docPr id="3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789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pPr>
                            <w:r>
                              <w:t>Communication et gestion</w:t>
                            </w:r>
                          </w:p>
                          <w:p>
                            <w:pPr>
                              <w:pBdr>
                                <w:top w:val="single" w:sz="4" w:space="1" w:color="auto"/>
                                <w:left w:val="single" w:sz="4" w:space="4" w:color="auto"/>
                                <w:bottom w:val="single" w:sz="4" w:space="1" w:color="auto"/>
                                <w:right w:val="single" w:sz="4" w:space="4" w:color="auto"/>
                              </w:pBdr>
                              <w:spacing w:after="0" w:line="240" w:lineRule="auto"/>
                              <w:jc w:val="center"/>
                            </w:pPr>
                            <w:r>
                              <w:t>80p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43752B4" id="Text Box 3" o:spid="_x0000_s1028" type="#_x0000_t202" style="position:absolute;left:0;text-align:left;margin-left:521.35pt;margin-top:5.4pt;width:103.5pt;height:62.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" filled="f" stroked="f">
                <v:textbox inset=",7.2pt,,7.2pt">
                  <w:txbxContent>
                    <w:p w14:paraId="72A10A9F" w14:textId="77777777" w:rsidR="005A7476" w:rsidRDefault="005A7476" w:rsidP="00EE6F2D">
                      <w:pPr>
                        <w:pBdr>
                          <w:top w:val="single" w:sz="4" w:space="1" w:color="auto"/>
                          <w:left w:val="single" w:sz="4" w:space="4" w:color="auto"/>
                          <w:bottom w:val="single" w:sz="4" w:space="1" w:color="auto"/>
                          <w:right w:val="single" w:sz="4" w:space="4" w:color="auto"/>
                        </w:pBdr>
                        <w:spacing w:after="0" w:line="240" w:lineRule="auto"/>
                        <w:jc w:val="center"/>
                      </w:pPr>
                      <w:r>
                        <w:t>Communication et gestion</w:t>
                      </w:r>
                    </w:p>
                    <w:p w14:paraId="2721784A" w14:textId="77777777" w:rsidR="005A7476" w:rsidRDefault="005A7476" w:rsidP="00EE6F2D">
                      <w:pPr>
                        <w:pBdr>
                          <w:top w:val="single" w:sz="4" w:space="1" w:color="auto"/>
                          <w:left w:val="single" w:sz="4" w:space="4" w:color="auto"/>
                          <w:bottom w:val="single" w:sz="4" w:space="1" w:color="auto"/>
                          <w:right w:val="single" w:sz="4" w:space="4" w:color="auto"/>
                        </w:pBdr>
                        <w:spacing w:after="0" w:line="240" w:lineRule="auto"/>
                        <w:jc w:val="center"/>
                      </w:pPr>
                      <w:r>
                        <w:t>80p</w:t>
                      </w:r>
                    </w:p>
                  </w:txbxContent>
                </v:textbox>
                <w10:wrap type="tight"/>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691008" behindDoc="0" locked="0" layoutInCell="1" allowOverlap="1">
                <wp:simplePos x="0" y="0"/>
                <wp:positionH relativeFrom="column">
                  <wp:posOffset>6649720</wp:posOffset>
                </wp:positionH>
                <wp:positionV relativeFrom="paragraph">
                  <wp:posOffset>900430</wp:posOffset>
                </wp:positionV>
                <wp:extent cx="1314450" cy="739140"/>
                <wp:effectExtent l="0" t="0" r="0" b="0"/>
                <wp:wrapTight wrapText="bothSides">
                  <wp:wrapPolygon edited="0">
                    <wp:start x="626" y="1670"/>
                    <wp:lineTo x="626" y="19485"/>
                    <wp:lineTo x="20661" y="19485"/>
                    <wp:lineTo x="20661" y="1670"/>
                    <wp:lineTo x="626" y="1670"/>
                  </wp:wrapPolygon>
                </wp:wrapTight>
                <wp:docPr id="44"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739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pPr>
                            <w:r>
                              <w:t>Eléments de management</w:t>
                            </w:r>
                          </w:p>
                          <w:p>
                            <w:pPr>
                              <w:pBdr>
                                <w:top w:val="single" w:sz="4" w:space="1" w:color="auto"/>
                                <w:left w:val="single" w:sz="4" w:space="4" w:color="auto"/>
                                <w:bottom w:val="single" w:sz="4" w:space="1" w:color="auto"/>
                                <w:right w:val="single" w:sz="4" w:space="4" w:color="auto"/>
                              </w:pBdr>
                              <w:spacing w:after="0" w:line="240" w:lineRule="auto"/>
                              <w:jc w:val="center"/>
                            </w:pPr>
                            <w:r>
                              <w:t>20p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80F20DE" id="Text Box 84" o:spid="_x0000_s1029" type="#_x0000_t202" style="position:absolute;left:0;text-align:left;margin-left:523.6pt;margin-top:70.9pt;width:103.5pt;height:58.2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" filled="f" stroked="f">
                <v:textbox inset=",7.2pt,,7.2pt">
                  <w:txbxContent>
                    <w:p w14:paraId="4F5D0B7E" w14:textId="77777777" w:rsidR="005A7476" w:rsidRPr="009558BF" w:rsidRDefault="005A7476" w:rsidP="00EE6F2D">
                      <w:pPr>
                        <w:pBdr>
                          <w:top w:val="single" w:sz="4" w:space="1" w:color="auto"/>
                          <w:left w:val="single" w:sz="4" w:space="4" w:color="auto"/>
                          <w:bottom w:val="single" w:sz="4" w:space="1" w:color="auto"/>
                          <w:right w:val="single" w:sz="4" w:space="4" w:color="auto"/>
                        </w:pBdr>
                        <w:spacing w:after="0" w:line="240" w:lineRule="auto"/>
                        <w:jc w:val="center"/>
                      </w:pPr>
                      <w:r w:rsidRPr="009558BF">
                        <w:t>Eléments de management</w:t>
                      </w:r>
                    </w:p>
                    <w:p w14:paraId="3F8EB345" w14:textId="77777777" w:rsidR="005A7476" w:rsidRDefault="005A7476" w:rsidP="00EE6F2D">
                      <w:pPr>
                        <w:pBdr>
                          <w:top w:val="single" w:sz="4" w:space="1" w:color="auto"/>
                          <w:left w:val="single" w:sz="4" w:space="4" w:color="auto"/>
                          <w:bottom w:val="single" w:sz="4" w:space="1" w:color="auto"/>
                          <w:right w:val="single" w:sz="4" w:space="4" w:color="auto"/>
                        </w:pBdr>
                        <w:spacing w:after="0" w:line="240" w:lineRule="auto"/>
                        <w:jc w:val="center"/>
                      </w:pPr>
                      <w:r w:rsidRPr="009558BF">
                        <w:t>20p</w:t>
                      </w:r>
                    </w:p>
                  </w:txbxContent>
                </v:textbox>
                <w10:wrap type="tight"/>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685888" behindDoc="0" locked="0" layoutInCell="1" allowOverlap="1">
                <wp:simplePos x="0" y="0"/>
                <wp:positionH relativeFrom="column">
                  <wp:posOffset>6703060</wp:posOffset>
                </wp:positionH>
                <wp:positionV relativeFrom="paragraph">
                  <wp:posOffset>2386330</wp:posOffset>
                </wp:positionV>
                <wp:extent cx="1276350" cy="810895"/>
                <wp:effectExtent l="0" t="0" r="0" b="0"/>
                <wp:wrapTight wrapText="bothSides">
                  <wp:wrapPolygon edited="0">
                    <wp:start x="645" y="1522"/>
                    <wp:lineTo x="645" y="19790"/>
                    <wp:lineTo x="20633" y="19790"/>
                    <wp:lineTo x="20633" y="1522"/>
                    <wp:lineTo x="645" y="1522"/>
                  </wp:wrapPolygon>
                </wp:wrapTight>
                <wp:docPr id="1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810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t>Législation de la construction</w:t>
                            </w:r>
                          </w:p>
                          <w:p>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t>80p</w:t>
                            </w:r>
                          </w:p>
                        </w:txbxContent>
                      </wps:txbx>
                      <wps:bodyPr rot="0" vert="horz" wrap="square" lIns="91440" tIns="91440" rIns="91440" bIns="9144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255ED42" id="Text Box 50" o:spid="_x0000_s1030" type="#_x0000_t202" style="position:absolute;left:0;text-align:left;margin-left:527.8pt;margin-top:187.9pt;width:100.5pt;height:63.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" filled="f" stroked="f">
                <v:textbox inset=",7.2pt,,7.2pt">
                  <w:txbxContent>
                    <w:p w14:paraId="60803761" w14:textId="77777777" w:rsidR="005A7476" w:rsidRPr="009558BF" w:rsidRDefault="005A7476" w:rsidP="00EE6F2D">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rsidRPr="009558BF">
                        <w:t>Législation de la construction</w:t>
                      </w:r>
                    </w:p>
                    <w:p w14:paraId="31D971DC" w14:textId="77777777" w:rsidR="005A7476" w:rsidRDefault="005A7476" w:rsidP="00EE6F2D">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rsidRPr="009558BF">
                        <w:t>80p</w:t>
                      </w:r>
                    </w:p>
                  </w:txbxContent>
                </v:textbox>
                <w10:wrap type="tight"/>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699200" behindDoc="0" locked="0" layoutInCell="1" allowOverlap="1">
                <wp:simplePos x="0" y="0"/>
                <wp:positionH relativeFrom="column">
                  <wp:posOffset>1950085</wp:posOffset>
                </wp:positionH>
                <wp:positionV relativeFrom="paragraph">
                  <wp:posOffset>4418965</wp:posOffset>
                </wp:positionV>
                <wp:extent cx="1314450" cy="838200"/>
                <wp:effectExtent l="0" t="0" r="0" b="0"/>
                <wp:wrapTight wrapText="bothSides">
                  <wp:wrapPolygon edited="0">
                    <wp:start x="626" y="1473"/>
                    <wp:lineTo x="626" y="20127"/>
                    <wp:lineTo x="20661" y="20127"/>
                    <wp:lineTo x="20661" y="1473"/>
                    <wp:lineTo x="626" y="1473"/>
                  </wp:wrapPolygon>
                </wp:wrapTight>
                <wp:docPr id="4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83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t xml:space="preserve">Bureau d’études </w:t>
                            </w:r>
                            <w:r>
                              <w:rPr>
                                <w:b/>
                              </w:rPr>
                              <w:t>du bâtiment</w:t>
                            </w:r>
                            <w:r>
                              <w:t xml:space="preserve">. </w:t>
                            </w:r>
                          </w:p>
                          <w:p>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t>160p</w:t>
                            </w:r>
                          </w:p>
                        </w:txbxContent>
                      </wps:txbx>
                      <wps:bodyPr rot="0" vert="horz" wrap="square" lIns="91440" tIns="91440" rIns="91440" bIns="9144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6A470A3" id="_x0000_s1031" type="#_x0000_t202" style="position:absolute;left:0;text-align:left;margin-left:153.55pt;margin-top:347.95pt;width:103.5pt;height:6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" filled="f" stroked="f">
                <v:textbox inset=",7.2pt,,7.2pt">
                  <w:txbxContent>
                    <w:p w14:paraId="5D0E18BC" w14:textId="77777777" w:rsidR="005A7476" w:rsidRDefault="005A7476" w:rsidP="00EE6F2D">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t xml:space="preserve">Bureau d’études </w:t>
                      </w:r>
                      <w:r w:rsidRPr="00684558">
                        <w:rPr>
                          <w:b/>
                        </w:rPr>
                        <w:t>du bâtiment</w:t>
                      </w:r>
                      <w:r>
                        <w:t xml:space="preserve">. </w:t>
                      </w:r>
                    </w:p>
                    <w:p w14:paraId="00D7D36B" w14:textId="77777777" w:rsidR="005A7476" w:rsidRDefault="005A7476" w:rsidP="00EE6F2D">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t>160p</w:t>
                      </w:r>
                    </w:p>
                  </w:txbxContent>
                </v:textbox>
                <w10:wrap type="tight"/>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667456" behindDoc="1" locked="0" layoutInCell="1" allowOverlap="1">
                <wp:simplePos x="0" y="0"/>
                <wp:positionH relativeFrom="column">
                  <wp:posOffset>8241030</wp:posOffset>
                </wp:positionH>
                <wp:positionV relativeFrom="paragraph">
                  <wp:posOffset>74930</wp:posOffset>
                </wp:positionV>
                <wp:extent cx="1117600" cy="782320"/>
                <wp:effectExtent l="0" t="0" r="0" b="0"/>
                <wp:wrapNone/>
                <wp:docPr id="1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7600" cy="782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pacing w:after="0" w:line="20" w:lineRule="atLeast"/>
                              <w:jc w:val="center"/>
                            </w:pPr>
                            <w:r>
                              <w:t>Résistance matériaux</w:t>
                            </w:r>
                          </w:p>
                          <w:p>
                            <w:pPr>
                              <w:pBdr>
                                <w:top w:val="single" w:sz="4" w:space="1" w:color="auto"/>
                                <w:left w:val="single" w:sz="4" w:space="4" w:color="auto"/>
                                <w:bottom w:val="single" w:sz="4" w:space="1" w:color="auto"/>
                                <w:right w:val="single" w:sz="4" w:space="4" w:color="auto"/>
                              </w:pBdr>
                              <w:spacing w:line="20" w:lineRule="atLeast"/>
                              <w:jc w:val="center"/>
                            </w:pPr>
                            <w:r>
                              <w:t>80p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3D9D0AD" id="Text Box 13" o:spid="_x0000_s1032" type="#_x0000_t202" style="position:absolute;left:0;text-align:left;margin-left:648.9pt;margin-top:5.9pt;width:88pt;height:61.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" filled="f" stroked="f">
                <v:textbox inset=",7.2pt,,7.2pt">
                  <w:txbxContent>
                    <w:p w14:paraId="6A714F7B" w14:textId="77777777" w:rsidR="005A7476" w:rsidRDefault="005A7476" w:rsidP="00EE6F2D">
                      <w:pPr>
                        <w:pBdr>
                          <w:top w:val="single" w:sz="4" w:space="1" w:color="auto"/>
                          <w:left w:val="single" w:sz="4" w:space="4" w:color="auto"/>
                          <w:bottom w:val="single" w:sz="4" w:space="1" w:color="auto"/>
                          <w:right w:val="single" w:sz="4" w:space="4" w:color="auto"/>
                        </w:pBdr>
                        <w:spacing w:after="0" w:line="20" w:lineRule="atLeast"/>
                        <w:jc w:val="center"/>
                      </w:pPr>
                      <w:r w:rsidRPr="009558BF">
                        <w:t>Résistance matériaux</w:t>
                      </w:r>
                    </w:p>
                    <w:p w14:paraId="18031706" w14:textId="77777777" w:rsidR="005A7476" w:rsidRDefault="005A7476" w:rsidP="00EE6F2D">
                      <w:pPr>
                        <w:pBdr>
                          <w:top w:val="single" w:sz="4" w:space="1" w:color="auto"/>
                          <w:left w:val="single" w:sz="4" w:space="4" w:color="auto"/>
                          <w:bottom w:val="single" w:sz="4" w:space="1" w:color="auto"/>
                          <w:right w:val="single" w:sz="4" w:space="4" w:color="auto"/>
                        </w:pBdr>
                        <w:spacing w:line="20" w:lineRule="atLeast"/>
                        <w:jc w:val="center"/>
                      </w:pPr>
                      <w:r>
                        <w:t>80p</w:t>
                      </w:r>
                    </w:p>
                  </w:txbxContent>
                </v:textbox>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665408" behindDoc="0" locked="0" layoutInCell="1" allowOverlap="1">
                <wp:simplePos x="0" y="0"/>
                <wp:positionH relativeFrom="column">
                  <wp:posOffset>5081905</wp:posOffset>
                </wp:positionH>
                <wp:positionV relativeFrom="paragraph">
                  <wp:posOffset>2292985</wp:posOffset>
                </wp:positionV>
                <wp:extent cx="1157605" cy="836930"/>
                <wp:effectExtent l="0" t="0" r="0" b="0"/>
                <wp:wrapTight wrapText="bothSides">
                  <wp:wrapPolygon edited="0">
                    <wp:start x="711" y="1475"/>
                    <wp:lineTo x="711" y="20158"/>
                    <wp:lineTo x="20261" y="20158"/>
                    <wp:lineTo x="20261" y="1475"/>
                    <wp:lineTo x="711" y="1475"/>
                  </wp:wrapPolygon>
                </wp:wrapTight>
                <wp:docPr id="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7605" cy="836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pPr>
                            <w:r>
                              <w:t>Hydraulique appliquée</w:t>
                            </w:r>
                          </w:p>
                          <w:p>
                            <w:pPr>
                              <w:pBdr>
                                <w:top w:val="single" w:sz="4" w:space="1" w:color="auto"/>
                                <w:left w:val="single" w:sz="4" w:space="4" w:color="auto"/>
                                <w:bottom w:val="single" w:sz="4" w:space="1" w:color="auto"/>
                                <w:right w:val="single" w:sz="4" w:space="4" w:color="auto"/>
                              </w:pBdr>
                              <w:jc w:val="center"/>
                            </w:pPr>
                            <w:r>
                              <w:t>100p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1C6D8A1" id="Text Box 11" o:spid="_x0000_s1033" type="#_x0000_t202" style="position:absolute;left:0;text-align:left;margin-left:400.15pt;margin-top:180.55pt;width:91.15pt;height:65.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" filled="f" stroked="f">
                <v:textbox inset=",7.2pt,,7.2pt">
                  <w:txbxContent>
                    <w:p w14:paraId="6ED2E3F5" w14:textId="77777777" w:rsidR="005A7476" w:rsidRPr="009558BF" w:rsidRDefault="005A7476" w:rsidP="00EE6F2D">
                      <w:pPr>
                        <w:pBdr>
                          <w:top w:val="single" w:sz="4" w:space="1" w:color="auto"/>
                          <w:left w:val="single" w:sz="4" w:space="4" w:color="auto"/>
                          <w:bottom w:val="single" w:sz="4" w:space="1" w:color="auto"/>
                          <w:right w:val="single" w:sz="4" w:space="4" w:color="auto"/>
                        </w:pBdr>
                        <w:spacing w:after="0" w:line="240" w:lineRule="auto"/>
                        <w:jc w:val="center"/>
                      </w:pPr>
                      <w:r w:rsidRPr="009558BF">
                        <w:t>Hydraulique</w:t>
                      </w:r>
                      <w:r>
                        <w:t xml:space="preserve"> appliquée</w:t>
                      </w:r>
                    </w:p>
                    <w:p w14:paraId="2B8013E8" w14:textId="77777777" w:rsidR="005A7476" w:rsidRDefault="005A7476" w:rsidP="00EE6F2D">
                      <w:pPr>
                        <w:pBdr>
                          <w:top w:val="single" w:sz="4" w:space="1" w:color="auto"/>
                          <w:left w:val="single" w:sz="4" w:space="4" w:color="auto"/>
                          <w:bottom w:val="single" w:sz="4" w:space="1" w:color="auto"/>
                          <w:right w:val="single" w:sz="4" w:space="4" w:color="auto"/>
                        </w:pBdr>
                        <w:jc w:val="center"/>
                      </w:pPr>
                      <w:r w:rsidRPr="009558BF">
                        <w:t>100p</w:t>
                      </w:r>
                    </w:p>
                  </w:txbxContent>
                </v:textbox>
                <w10:wrap type="tight"/>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684864" behindDoc="1" locked="0" layoutInCell="1" allowOverlap="1">
                <wp:simplePos x="0" y="0"/>
                <wp:positionH relativeFrom="column">
                  <wp:posOffset>8792845</wp:posOffset>
                </wp:positionH>
                <wp:positionV relativeFrom="paragraph">
                  <wp:posOffset>692785</wp:posOffset>
                </wp:positionV>
                <wp:extent cx="0" cy="350520"/>
                <wp:effectExtent l="0" t="0" r="38100" b="30480"/>
                <wp:wrapNone/>
                <wp:docPr id="2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052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14BD204" id="Line 41"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2.35pt,54.55pt" to="692.35pt,8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" strokeweight="1pt">
                <v:shadow opacity="22938f" offset="0"/>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668480" behindDoc="1" locked="0" layoutInCell="1" allowOverlap="1">
                <wp:simplePos x="0" y="0"/>
                <wp:positionH relativeFrom="column">
                  <wp:posOffset>8241030</wp:posOffset>
                </wp:positionH>
                <wp:positionV relativeFrom="paragraph">
                  <wp:posOffset>951230</wp:posOffset>
                </wp:positionV>
                <wp:extent cx="1117600" cy="609600"/>
                <wp:effectExtent l="0" t="0" r="0" b="0"/>
                <wp:wrapNone/>
                <wp:docPr id="1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760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pPr>
                            <w:r>
                              <w:t>Stabilité</w:t>
                            </w:r>
                          </w:p>
                          <w:p>
                            <w:pPr>
                              <w:pBdr>
                                <w:top w:val="single" w:sz="4" w:space="1" w:color="auto"/>
                                <w:left w:val="single" w:sz="4" w:space="4" w:color="auto"/>
                                <w:bottom w:val="single" w:sz="4" w:space="1" w:color="auto"/>
                                <w:right w:val="single" w:sz="4" w:space="4" w:color="auto"/>
                              </w:pBdr>
                              <w:jc w:val="center"/>
                            </w:pPr>
                            <w:r>
                              <w:t>100p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127CA11" id="Text Box 14" o:spid="_x0000_s1034" type="#_x0000_t202" style="position:absolute;left:0;text-align:left;margin-left:648.9pt;margin-top:74.9pt;width:88pt;height:4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" filled="f" stroked="f">
                <v:textbox inset=",7.2pt,,7.2pt">
                  <w:txbxContent>
                    <w:p w14:paraId="5FD4939D" w14:textId="77777777" w:rsidR="005A7476" w:rsidRPr="009558BF" w:rsidRDefault="005A7476" w:rsidP="00EE6F2D">
                      <w:pPr>
                        <w:pBdr>
                          <w:top w:val="single" w:sz="4" w:space="1" w:color="auto"/>
                          <w:left w:val="single" w:sz="4" w:space="4" w:color="auto"/>
                          <w:bottom w:val="single" w:sz="4" w:space="1" w:color="auto"/>
                          <w:right w:val="single" w:sz="4" w:space="4" w:color="auto"/>
                        </w:pBdr>
                        <w:spacing w:after="0" w:line="240" w:lineRule="auto"/>
                        <w:jc w:val="center"/>
                      </w:pPr>
                      <w:r w:rsidRPr="009558BF">
                        <w:t>Stabilité</w:t>
                      </w:r>
                    </w:p>
                    <w:p w14:paraId="792FD043" w14:textId="69C41D2E" w:rsidR="005A7476" w:rsidRDefault="005A7476" w:rsidP="00EE6F2D">
                      <w:pPr>
                        <w:pBdr>
                          <w:top w:val="single" w:sz="4" w:space="1" w:color="auto"/>
                          <w:left w:val="single" w:sz="4" w:space="4" w:color="auto"/>
                          <w:bottom w:val="single" w:sz="4" w:space="1" w:color="auto"/>
                          <w:right w:val="single" w:sz="4" w:space="4" w:color="auto"/>
                        </w:pBdr>
                        <w:jc w:val="center"/>
                      </w:pPr>
                      <w:r>
                        <w:t>100</w:t>
                      </w:r>
                      <w:r w:rsidRPr="009558BF">
                        <w:t>p</w:t>
                      </w:r>
                    </w:p>
                  </w:txbxContent>
                </v:textbox>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675648" behindDoc="0" locked="0" layoutInCell="1" allowOverlap="1">
                <wp:simplePos x="0" y="0"/>
                <wp:positionH relativeFrom="column">
                  <wp:posOffset>2590165</wp:posOffset>
                </wp:positionH>
                <wp:positionV relativeFrom="paragraph">
                  <wp:posOffset>4184015</wp:posOffset>
                </wp:positionV>
                <wp:extent cx="0" cy="394970"/>
                <wp:effectExtent l="0" t="0" r="38100" b="24130"/>
                <wp:wrapTight wrapText="bothSides">
                  <wp:wrapPolygon edited="0">
                    <wp:start x="-1" y="0"/>
                    <wp:lineTo x="-1" y="21878"/>
                    <wp:lineTo x="-1" y="21878"/>
                    <wp:lineTo x="-1" y="0"/>
                    <wp:lineTo x="-1" y="0"/>
                  </wp:wrapPolygon>
                </wp:wrapTight>
                <wp:docPr id="26"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9497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52D498C7" id="Line 29" o:spid="_x0000_s1026" style="position:absolute;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95pt,329.45pt" to="203.95pt,36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" strokeweight="1pt">
                <v:shadow opacity="22938f" offset="0"/>
                <w10:wrap type="tight"/>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678720" behindDoc="0" locked="0" layoutInCell="1" allowOverlap="1">
                <wp:simplePos x="0" y="0"/>
                <wp:positionH relativeFrom="column">
                  <wp:posOffset>5302250</wp:posOffset>
                </wp:positionH>
                <wp:positionV relativeFrom="paragraph">
                  <wp:posOffset>4159885</wp:posOffset>
                </wp:positionV>
                <wp:extent cx="0" cy="418465"/>
                <wp:effectExtent l="0" t="0" r="38100" b="19685"/>
                <wp:wrapThrough wrapText="bothSides">
                  <wp:wrapPolygon edited="0">
                    <wp:start x="-1" y="0"/>
                    <wp:lineTo x="-1" y="21633"/>
                    <wp:lineTo x="-1" y="21633"/>
                    <wp:lineTo x="-1" y="0"/>
                    <wp:lineTo x="-1" y="0"/>
                  </wp:wrapPolygon>
                </wp:wrapThrough>
                <wp:docPr id="15"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846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09FBAB7" id="Line 33"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5pt,327.55pt" to="417.5pt,3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" strokeweight="1pt">
                <v:shadow opacity="22938f" offset="0"/>
                <w10:wrap type="through"/>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661312" behindDoc="0" locked="0" layoutInCell="1" allowOverlap="1">
                <wp:simplePos x="0" y="0"/>
                <wp:positionH relativeFrom="column">
                  <wp:posOffset>1334135</wp:posOffset>
                </wp:positionH>
                <wp:positionV relativeFrom="paragraph">
                  <wp:posOffset>66040</wp:posOffset>
                </wp:positionV>
                <wp:extent cx="1703070" cy="739140"/>
                <wp:effectExtent l="0" t="0" r="0" b="0"/>
                <wp:wrapTight wrapText="bothSides">
                  <wp:wrapPolygon edited="0">
                    <wp:start x="483" y="1670"/>
                    <wp:lineTo x="483" y="19485"/>
                    <wp:lineTo x="20779" y="19485"/>
                    <wp:lineTo x="20779" y="1670"/>
                    <wp:lineTo x="483" y="1670"/>
                  </wp:wrapPolygon>
                </wp:wrapTight>
                <wp:docPr id="2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3070" cy="7391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pPr>
                              <w:pBdr>
                                <w:top w:val="single" w:sz="4" w:space="1" w:color="auto"/>
                                <w:left w:val="single" w:sz="4" w:space="4" w:color="auto"/>
                                <w:bottom w:val="single" w:sz="4" w:space="1" w:color="auto"/>
                                <w:right w:val="single" w:sz="4" w:space="4" w:color="auto"/>
                              </w:pBdr>
                              <w:spacing w:after="0" w:line="20" w:lineRule="atLeast"/>
                              <w:jc w:val="center"/>
                            </w:pPr>
                            <w:r>
                              <w:t>Connaissance des matériaux et étude des sols - 120p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38E5CE6" id="Text Box 4" o:spid="_x0000_s1035" type="#_x0000_t202" style="position:absolute;left:0;text-align:left;margin-left:105.05pt;margin-top:5.2pt;width:134.1pt;height:5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" filled="f" stroked="f">
                <v:textbox inset=",7.2pt,,7.2pt">
                  <w:txbxContent>
                    <w:p w14:paraId="3A559F90" w14:textId="0C8BF040" w:rsidR="005A7476" w:rsidRDefault="005A7476" w:rsidP="00EE6F2D">
                      <w:pPr>
                        <w:pBdr>
                          <w:top w:val="single" w:sz="4" w:space="1" w:color="auto"/>
                          <w:left w:val="single" w:sz="4" w:space="4" w:color="auto"/>
                          <w:bottom w:val="single" w:sz="4" w:space="1" w:color="auto"/>
                          <w:right w:val="single" w:sz="4" w:space="4" w:color="auto"/>
                        </w:pBdr>
                        <w:spacing w:after="0" w:line="20" w:lineRule="atLeast"/>
                        <w:jc w:val="center"/>
                      </w:pPr>
                      <w:r w:rsidRPr="009558BF">
                        <w:t xml:space="preserve">Connaissance des matériaux et étude des sols </w:t>
                      </w:r>
                      <w:r>
                        <w:t>-</w:t>
                      </w:r>
                      <w:r w:rsidRPr="009558BF">
                        <w:t xml:space="preserve"> 120p</w:t>
                      </w:r>
                    </w:p>
                  </w:txbxContent>
                </v:textbox>
                <w10:wrap type="tight"/>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688960" behindDoc="0" locked="0" layoutInCell="1" allowOverlap="1">
                <wp:simplePos x="0" y="0"/>
                <wp:positionH relativeFrom="column">
                  <wp:posOffset>165100</wp:posOffset>
                </wp:positionH>
                <wp:positionV relativeFrom="paragraph">
                  <wp:posOffset>4183380</wp:posOffset>
                </wp:positionV>
                <wp:extent cx="1293495" cy="0"/>
                <wp:effectExtent l="0" t="0" r="0" b="0"/>
                <wp:wrapTight wrapText="bothSides">
                  <wp:wrapPolygon edited="0">
                    <wp:start x="0" y="0"/>
                    <wp:lineTo x="0" y="21600"/>
                    <wp:lineTo x="21600" y="21600"/>
                    <wp:lineTo x="21600" y="0"/>
                  </wp:wrapPolygon>
                </wp:wrapTight>
                <wp:docPr id="36"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293495" cy="0"/>
                        </a:xfrm>
                        <a:prstGeom prst="line">
                          <a:avLst/>
                        </a:prstGeom>
                        <a:noFill/>
                        <a:ln w="12700">
                          <a:no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9D8F6BA" id="Line 55" o:spid="_x0000_s1026" style="position:absolute;flip:x 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pt,329.4pt" to="114.85pt,3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" stroked="f" strokeweight="1pt">
                <v:shadow opacity="22938f" offset="0"/>
                <w10:wrap type="tight"/>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676672" behindDoc="0" locked="0" layoutInCell="1" allowOverlap="1">
                <wp:simplePos x="0" y="0"/>
                <wp:positionH relativeFrom="column">
                  <wp:posOffset>187960</wp:posOffset>
                </wp:positionH>
                <wp:positionV relativeFrom="paragraph">
                  <wp:posOffset>1779905</wp:posOffset>
                </wp:positionV>
                <wp:extent cx="1775460" cy="5080"/>
                <wp:effectExtent l="0" t="0" r="15240" b="33020"/>
                <wp:wrapTight wrapText="bothSides">
                  <wp:wrapPolygon edited="0">
                    <wp:start x="0" y="0"/>
                    <wp:lineTo x="0" y="81000"/>
                    <wp:lineTo x="21554" y="81000"/>
                    <wp:lineTo x="21554" y="0"/>
                    <wp:lineTo x="0" y="0"/>
                  </wp:wrapPolygon>
                </wp:wrapTight>
                <wp:docPr id="16"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775460" cy="508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19D8CB6" id="Line 30" o:spid="_x0000_s1026" style="position:absolute;flip:x 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pt,140.15pt" to="154.6pt,1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" strokeweight="1pt">
                <v:shadow opacity="22938f" offset="0"/>
                <w10:wrap type="tight"/>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662336" behindDoc="0" locked="0" layoutInCell="1" allowOverlap="1">
                <wp:simplePos x="0" y="0"/>
                <wp:positionH relativeFrom="column">
                  <wp:posOffset>3182620</wp:posOffset>
                </wp:positionH>
                <wp:positionV relativeFrom="paragraph">
                  <wp:posOffset>69850</wp:posOffset>
                </wp:positionV>
                <wp:extent cx="1663700" cy="782320"/>
                <wp:effectExtent l="0" t="0" r="0" b="0"/>
                <wp:wrapTight wrapText="bothSides">
                  <wp:wrapPolygon edited="0">
                    <wp:start x="495" y="1578"/>
                    <wp:lineTo x="495" y="19987"/>
                    <wp:lineTo x="20776" y="19987"/>
                    <wp:lineTo x="20776" y="1578"/>
                    <wp:lineTo x="495" y="1578"/>
                  </wp:wrapPolygon>
                </wp:wrapTight>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0" cy="782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3" w:color="auto"/>
                                <w:left w:val="single" w:sz="4" w:space="4" w:color="auto"/>
                                <w:bottom w:val="single" w:sz="4" w:space="1" w:color="auto"/>
                                <w:right w:val="single" w:sz="4" w:space="4" w:color="auto"/>
                              </w:pBdr>
                              <w:spacing w:after="0" w:line="20" w:lineRule="atLeast"/>
                              <w:jc w:val="center"/>
                            </w:pPr>
                            <w:r>
                              <w:t>Dessin technique et DAO en construction</w:t>
                            </w:r>
                          </w:p>
                          <w:p>
                            <w:pPr>
                              <w:pBdr>
                                <w:top w:val="single" w:sz="4" w:space="3" w:color="auto"/>
                                <w:left w:val="single" w:sz="4" w:space="4" w:color="auto"/>
                                <w:bottom w:val="single" w:sz="4" w:space="1" w:color="auto"/>
                                <w:right w:val="single" w:sz="4" w:space="4" w:color="auto"/>
                              </w:pBdr>
                              <w:spacing w:line="20" w:lineRule="atLeast"/>
                              <w:jc w:val="center"/>
                            </w:pPr>
                            <w:r>
                              <w:t>120p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9C1F5CF" id="Text Box 5" o:spid="_x0000_s1036" type="#_x0000_t202" style="position:absolute;left:0;text-align:left;margin-left:250.6pt;margin-top:5.5pt;width:131pt;height:6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" filled="f" stroked="f">
                <v:textbox inset=",7.2pt,,7.2pt">
                  <w:txbxContent>
                    <w:p w14:paraId="01D72FA8" w14:textId="77777777" w:rsidR="005A7476" w:rsidRPr="009558BF" w:rsidRDefault="005A7476" w:rsidP="00EE6F2D">
                      <w:pPr>
                        <w:pBdr>
                          <w:top w:val="single" w:sz="4" w:space="3" w:color="auto"/>
                          <w:left w:val="single" w:sz="4" w:space="4" w:color="auto"/>
                          <w:bottom w:val="single" w:sz="4" w:space="1" w:color="auto"/>
                          <w:right w:val="single" w:sz="4" w:space="4" w:color="auto"/>
                        </w:pBdr>
                        <w:spacing w:after="0" w:line="20" w:lineRule="atLeast"/>
                        <w:jc w:val="center"/>
                      </w:pPr>
                      <w:r w:rsidRPr="009558BF">
                        <w:t>D</w:t>
                      </w:r>
                      <w:r>
                        <w:t>essin technique et DAO en</w:t>
                      </w:r>
                      <w:r w:rsidRPr="009558BF">
                        <w:t xml:space="preserve"> construction</w:t>
                      </w:r>
                    </w:p>
                    <w:p w14:paraId="374BF96D" w14:textId="77777777" w:rsidR="005A7476" w:rsidRDefault="005A7476" w:rsidP="00EE6F2D">
                      <w:pPr>
                        <w:pBdr>
                          <w:top w:val="single" w:sz="4" w:space="3" w:color="auto"/>
                          <w:left w:val="single" w:sz="4" w:space="4" w:color="auto"/>
                          <w:bottom w:val="single" w:sz="4" w:space="1" w:color="auto"/>
                          <w:right w:val="single" w:sz="4" w:space="4" w:color="auto"/>
                        </w:pBdr>
                        <w:spacing w:line="20" w:lineRule="atLeast"/>
                        <w:jc w:val="center"/>
                      </w:pPr>
                      <w:r w:rsidRPr="009558BF">
                        <w:t>120p</w:t>
                      </w:r>
                    </w:p>
                  </w:txbxContent>
                </v:textbox>
                <w10:wrap type="tight"/>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690495" behindDoc="1" locked="0" layoutInCell="1" allowOverlap="1">
                <wp:simplePos x="0" y="0"/>
                <wp:positionH relativeFrom="column">
                  <wp:posOffset>1356360</wp:posOffset>
                </wp:positionH>
                <wp:positionV relativeFrom="paragraph">
                  <wp:posOffset>932180</wp:posOffset>
                </wp:positionV>
                <wp:extent cx="1524000" cy="782320"/>
                <wp:effectExtent l="0" t="0" r="0" b="0"/>
                <wp:wrapNone/>
                <wp:docPr id="2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782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3" w:color="auto"/>
                                <w:bottom w:val="single" w:sz="4" w:space="1" w:color="auto"/>
                                <w:right w:val="single" w:sz="4" w:space="4" w:color="auto"/>
                              </w:pBdr>
                              <w:spacing w:after="0" w:line="20" w:lineRule="atLeast"/>
                              <w:jc w:val="center"/>
                            </w:pPr>
                            <w:r>
                              <w:t>Technologies de la construction</w:t>
                            </w:r>
                          </w:p>
                          <w:p>
                            <w:pPr>
                              <w:pBdr>
                                <w:top w:val="single" w:sz="4" w:space="1" w:color="auto"/>
                                <w:left w:val="single" w:sz="4" w:space="3" w:color="auto"/>
                                <w:bottom w:val="single" w:sz="4" w:space="1" w:color="auto"/>
                                <w:right w:val="single" w:sz="4" w:space="4" w:color="auto"/>
                              </w:pBdr>
                              <w:spacing w:line="20" w:lineRule="atLeast"/>
                              <w:jc w:val="center"/>
                            </w:pPr>
                            <w:r>
                              <w:t>120p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6CF7A5C" id="Text Box 8" o:spid="_x0000_s1037" type="#_x0000_t202" style="position:absolute;left:0;text-align:left;margin-left:106.8pt;margin-top:73.4pt;width:120pt;height:61.6pt;z-index:-2516259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" filled="f" stroked="f">
                <v:textbox inset=",7.2pt,,7.2pt">
                  <w:txbxContent>
                    <w:p w14:paraId="78ACA9AE" w14:textId="77777777" w:rsidR="005A7476" w:rsidRPr="009558BF" w:rsidRDefault="005A7476" w:rsidP="00EE6F2D">
                      <w:pPr>
                        <w:pBdr>
                          <w:top w:val="single" w:sz="4" w:space="1" w:color="auto"/>
                          <w:left w:val="single" w:sz="4" w:space="3" w:color="auto"/>
                          <w:bottom w:val="single" w:sz="4" w:space="1" w:color="auto"/>
                          <w:right w:val="single" w:sz="4" w:space="4" w:color="auto"/>
                        </w:pBdr>
                        <w:spacing w:after="0" w:line="20" w:lineRule="atLeast"/>
                        <w:jc w:val="center"/>
                      </w:pPr>
                      <w:r w:rsidRPr="009558BF">
                        <w:t>Technologies de la construction</w:t>
                      </w:r>
                    </w:p>
                    <w:p w14:paraId="12F67C50" w14:textId="77777777" w:rsidR="005A7476" w:rsidRPr="00262863" w:rsidRDefault="005A7476" w:rsidP="00EE6F2D">
                      <w:pPr>
                        <w:pBdr>
                          <w:top w:val="single" w:sz="4" w:space="1" w:color="auto"/>
                          <w:left w:val="single" w:sz="4" w:space="3" w:color="auto"/>
                          <w:bottom w:val="single" w:sz="4" w:space="1" w:color="auto"/>
                          <w:right w:val="single" w:sz="4" w:space="4" w:color="auto"/>
                        </w:pBdr>
                        <w:spacing w:line="20" w:lineRule="atLeast"/>
                        <w:jc w:val="center"/>
                      </w:pPr>
                      <w:r w:rsidRPr="009558BF">
                        <w:t>120p</w:t>
                      </w:r>
                    </w:p>
                  </w:txbxContent>
                </v:textbox>
              </v:shape>
            </w:pict>
          </mc:Fallback>
        </mc:AlternateContent>
      </w:r>
    </w:p>
    <w:p>
      <w:pPr>
        <w:rPr>
          <w:rFonts w:ascii="Times New Roman" w:hAnsi="Times New Roman" w:cs="Times New Roman"/>
          <w:lang w:val="fr-FR"/>
        </w:rPr>
      </w:pPr>
    </w:p>
    <w:p>
      <w:pPr>
        <w:rPr>
          <w:rFonts w:ascii="Times New Roman" w:hAnsi="Times New Roman" w:cs="Times New Roman"/>
          <w:lang w:val="fr-FR"/>
        </w:rPr>
      </w:pPr>
      <w:r>
        <w:rPr>
          <w:rFonts w:ascii="Arial" w:eastAsia="Cambria" w:hAnsi="Arial" w:cs="Times New Roman"/>
          <w:noProof/>
          <w:lang w:eastAsia="fr-BE"/>
        </w:rPr>
        <mc:AlternateContent>
          <mc:Choice Requires="wps">
            <w:drawing>
              <wp:anchor distT="0" distB="0" distL="114300" distR="114300" simplePos="0" relativeHeight="251673600" behindDoc="0" locked="0" layoutInCell="1" allowOverlap="1">
                <wp:simplePos x="0" y="0"/>
                <wp:positionH relativeFrom="column">
                  <wp:posOffset>2188210</wp:posOffset>
                </wp:positionH>
                <wp:positionV relativeFrom="paragraph">
                  <wp:posOffset>80010</wp:posOffset>
                </wp:positionV>
                <wp:extent cx="0" cy="298450"/>
                <wp:effectExtent l="0" t="0" r="38100" b="25400"/>
                <wp:wrapTight wrapText="bothSides">
                  <wp:wrapPolygon edited="0">
                    <wp:start x="-1" y="0"/>
                    <wp:lineTo x="-1" y="22060"/>
                    <wp:lineTo x="-1" y="22060"/>
                    <wp:lineTo x="-1" y="0"/>
                    <wp:lineTo x="-1" y="0"/>
                  </wp:wrapPolygon>
                </wp:wrapTight>
                <wp:docPr id="4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9845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57814F8F" id="Line 22"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pt,6.3pt" to="172.3pt,2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" strokeweight="1pt">
                <v:shadow opacity="22938f" offset="0"/>
                <w10:wrap type="tight"/>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670528" behindDoc="0" locked="0" layoutInCell="1" allowOverlap="1">
                <wp:simplePos x="0" y="0"/>
                <wp:positionH relativeFrom="column">
                  <wp:posOffset>4658360</wp:posOffset>
                </wp:positionH>
                <wp:positionV relativeFrom="paragraph">
                  <wp:posOffset>92710</wp:posOffset>
                </wp:positionV>
                <wp:extent cx="0" cy="427990"/>
                <wp:effectExtent l="0" t="0" r="38100" b="29210"/>
                <wp:wrapTight wrapText="bothSides">
                  <wp:wrapPolygon edited="0">
                    <wp:start x="-1" y="0"/>
                    <wp:lineTo x="-1" y="22113"/>
                    <wp:lineTo x="-1" y="22113"/>
                    <wp:lineTo x="-1" y="0"/>
                    <wp:lineTo x="-1" y="0"/>
                  </wp:wrapPolygon>
                </wp:wrapTight>
                <wp:docPr id="1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799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38EB0F3" id="Line 18"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8pt,7.3pt" to="366.8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" strokeweight="1pt">
                <v:shadow opacity="22938f" offset="0"/>
                <w10:wrap type="tight"/>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681792" behindDoc="0" locked="0" layoutInCell="1" allowOverlap="1">
                <wp:simplePos x="0" y="0"/>
                <wp:positionH relativeFrom="column">
                  <wp:posOffset>4372610</wp:posOffset>
                </wp:positionH>
                <wp:positionV relativeFrom="paragraph">
                  <wp:posOffset>92710</wp:posOffset>
                </wp:positionV>
                <wp:extent cx="38100" cy="3444240"/>
                <wp:effectExtent l="0" t="0" r="19050" b="22860"/>
                <wp:wrapTight wrapText="bothSides">
                  <wp:wrapPolygon edited="0">
                    <wp:start x="0" y="0"/>
                    <wp:lineTo x="0" y="21624"/>
                    <wp:lineTo x="21600" y="21624"/>
                    <wp:lineTo x="21600" y="0"/>
                    <wp:lineTo x="0" y="0"/>
                  </wp:wrapPolygon>
                </wp:wrapTight>
                <wp:docPr id="20"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 cy="344424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2637CC0" id="Line 37"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4.3pt,7.3pt" to="347.3pt,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" strokeweight="1pt">
                <v:shadow opacity="22938f" offset="0"/>
                <w10:wrap type="tight"/>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669504" behindDoc="0" locked="0" layoutInCell="1" allowOverlap="1">
                <wp:simplePos x="0" y="0"/>
                <wp:positionH relativeFrom="column">
                  <wp:posOffset>5591810</wp:posOffset>
                </wp:positionH>
                <wp:positionV relativeFrom="paragraph">
                  <wp:posOffset>276860</wp:posOffset>
                </wp:positionV>
                <wp:extent cx="0" cy="614680"/>
                <wp:effectExtent l="0" t="0" r="38100" b="33020"/>
                <wp:wrapTight wrapText="bothSides">
                  <wp:wrapPolygon edited="0">
                    <wp:start x="-1" y="0"/>
                    <wp:lineTo x="-1" y="22091"/>
                    <wp:lineTo x="-1" y="22091"/>
                    <wp:lineTo x="-1" y="0"/>
                    <wp:lineTo x="-1" y="0"/>
                  </wp:wrapPolygon>
                </wp:wrapTight>
                <wp:docPr id="4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468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20C8E87" id="Line 16"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0.3pt,21.8pt" to="440.3pt,7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" strokeweight="1pt">
                <v:shadow opacity="22938f" offset="0"/>
                <w10:wrap type="tight"/>
              </v:line>
            </w:pict>
          </mc:Fallback>
        </mc:AlternateContent>
      </w:r>
    </w:p>
    <w:p>
      <w:pPr>
        <w:rPr>
          <w:rFonts w:ascii="Times New Roman" w:hAnsi="Times New Roman" w:cs="Times New Roman"/>
          <w:lang w:val="fr-FR"/>
        </w:rPr>
      </w:pPr>
      <w:r>
        <w:rPr>
          <w:rFonts w:ascii="Arial" w:eastAsia="Cambria" w:hAnsi="Arial" w:cs="Times New Roman"/>
          <w:noProof/>
          <w:lang w:eastAsia="fr-BE"/>
        </w:rPr>
        <mc:AlternateContent>
          <mc:Choice Requires="wps">
            <w:drawing>
              <wp:anchor distT="0" distB="0" distL="114300" distR="114300" simplePos="0" relativeHeight="251677696" behindDoc="0" locked="0" layoutInCell="1" allowOverlap="1">
                <wp:simplePos x="0" y="0"/>
                <wp:positionH relativeFrom="column">
                  <wp:posOffset>175260</wp:posOffset>
                </wp:positionH>
                <wp:positionV relativeFrom="paragraph">
                  <wp:posOffset>63500</wp:posOffset>
                </wp:positionV>
                <wp:extent cx="9525" cy="2019300"/>
                <wp:effectExtent l="0" t="0" r="28575" b="19050"/>
                <wp:wrapTight wrapText="bothSides">
                  <wp:wrapPolygon edited="0">
                    <wp:start x="0" y="0"/>
                    <wp:lineTo x="0" y="21600"/>
                    <wp:lineTo x="43200" y="21600"/>
                    <wp:lineTo x="43200" y="0"/>
                    <wp:lineTo x="0" y="0"/>
                  </wp:wrapPolygon>
                </wp:wrapTight>
                <wp:docPr id="6"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01930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5D87378" id="Line 31"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8pt,5pt" to="14.55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" strokeweight="1pt">
                <v:shadow opacity="22938f" offset="0"/>
                <w10:wrap type="tight"/>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671552" behindDoc="0" locked="0" layoutInCell="1" allowOverlap="1">
                <wp:simplePos x="0" y="0"/>
                <wp:positionH relativeFrom="column">
                  <wp:posOffset>4658360</wp:posOffset>
                </wp:positionH>
                <wp:positionV relativeFrom="paragraph">
                  <wp:posOffset>206375</wp:posOffset>
                </wp:positionV>
                <wp:extent cx="933450" cy="2540"/>
                <wp:effectExtent l="0" t="0" r="19050" b="35560"/>
                <wp:wrapTight wrapText="bothSides">
                  <wp:wrapPolygon edited="0">
                    <wp:start x="0" y="0"/>
                    <wp:lineTo x="0" y="162000"/>
                    <wp:lineTo x="21600" y="162000"/>
                    <wp:lineTo x="21600" y="0"/>
                    <wp:lineTo x="0" y="0"/>
                  </wp:wrapPolygon>
                </wp:wrapTight>
                <wp:docPr id="13"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33450" cy="254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C413B5D" id="Line 1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8pt,16.25pt" to="440.3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" strokeweight="1pt">
                <v:shadow opacity="22938f" offset="0"/>
                <w10:wrap type="tight"/>
              </v:line>
            </w:pict>
          </mc:Fallback>
        </mc:AlternateContent>
      </w:r>
    </w:p>
    <w:p>
      <w:pPr>
        <w:rPr>
          <w:rFonts w:ascii="Times New Roman" w:hAnsi="Times New Roman" w:cs="Times New Roman"/>
          <w:lang w:val="fr-FR"/>
        </w:rPr>
      </w:pPr>
      <w:r>
        <w:rPr>
          <w:rFonts w:ascii="Arial" w:eastAsia="Cambria" w:hAnsi="Arial" w:cs="Times New Roman"/>
          <w:noProof/>
          <w:lang w:eastAsia="fr-BE"/>
        </w:rPr>
        <mc:AlternateContent>
          <mc:Choice Requires="wps">
            <w:drawing>
              <wp:anchor distT="0" distB="0" distL="114300" distR="114300" simplePos="0" relativeHeight="251702272" behindDoc="0" locked="0" layoutInCell="1" allowOverlap="1">
                <wp:simplePos x="0" y="0"/>
                <wp:positionH relativeFrom="column">
                  <wp:posOffset>2089785</wp:posOffset>
                </wp:positionH>
                <wp:positionV relativeFrom="paragraph">
                  <wp:posOffset>304165</wp:posOffset>
                </wp:positionV>
                <wp:extent cx="0" cy="552450"/>
                <wp:effectExtent l="0" t="0" r="38100" b="19050"/>
                <wp:wrapTight wrapText="bothSides">
                  <wp:wrapPolygon edited="0">
                    <wp:start x="-1" y="0"/>
                    <wp:lineTo x="-1" y="21600"/>
                    <wp:lineTo x="-1" y="21600"/>
                    <wp:lineTo x="-1" y="0"/>
                    <wp:lineTo x="-1" y="0"/>
                  </wp:wrapPolygon>
                </wp:wrapTight>
                <wp:docPr id="7"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55245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047CA6D" id="Line 20" o:spid="_x0000_s1026" style="position:absolute;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4.55pt,23.95pt" to="164.55pt,6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" strokeweight="1pt">
                <v:shadow opacity="22938f" offset="0"/>
                <w10:wrap type="tight"/>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672576" behindDoc="0" locked="0" layoutInCell="1" allowOverlap="1">
                <wp:simplePos x="0" y="0"/>
                <wp:positionH relativeFrom="column">
                  <wp:posOffset>2470785</wp:posOffset>
                </wp:positionH>
                <wp:positionV relativeFrom="paragraph">
                  <wp:posOffset>313055</wp:posOffset>
                </wp:positionV>
                <wp:extent cx="0" cy="1247775"/>
                <wp:effectExtent l="0" t="0" r="38100" b="28575"/>
                <wp:wrapTight wrapText="bothSides">
                  <wp:wrapPolygon edited="0">
                    <wp:start x="-1" y="0"/>
                    <wp:lineTo x="-1" y="21765"/>
                    <wp:lineTo x="-1" y="21765"/>
                    <wp:lineTo x="-1" y="0"/>
                    <wp:lineTo x="-1" y="0"/>
                  </wp:wrapPolygon>
                </wp:wrapTight>
                <wp:docPr id="39"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24777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C180C2A" id="Line 20" o:spid="_x0000_s1026" style="position:absolute;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55pt,24.65pt" to="194.55pt,1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" strokeweight="1pt">
                <v:shadow opacity="22938f" offset="0"/>
                <w10:wrap type="tight"/>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664384" behindDoc="0" locked="0" layoutInCell="1" allowOverlap="1">
                <wp:simplePos x="0" y="0"/>
                <wp:positionH relativeFrom="column">
                  <wp:posOffset>5083175</wp:posOffset>
                </wp:positionH>
                <wp:positionV relativeFrom="paragraph">
                  <wp:posOffset>180340</wp:posOffset>
                </wp:positionV>
                <wp:extent cx="1157605" cy="838200"/>
                <wp:effectExtent l="0" t="0" r="0" b="0"/>
                <wp:wrapTight wrapText="bothSides">
                  <wp:wrapPolygon edited="0">
                    <wp:start x="711" y="1473"/>
                    <wp:lineTo x="711" y="20127"/>
                    <wp:lineTo x="20261" y="20127"/>
                    <wp:lineTo x="20261" y="1473"/>
                    <wp:lineTo x="711" y="1473"/>
                  </wp:wrapPolygon>
                </wp:wrapTight>
                <wp:docPr id="4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7605" cy="83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pPr>
                            <w:r>
                              <w:t>Levés et Topographie</w:t>
                            </w:r>
                          </w:p>
                          <w:p>
                            <w:pPr>
                              <w:pBdr>
                                <w:top w:val="single" w:sz="4" w:space="1" w:color="auto"/>
                                <w:left w:val="single" w:sz="4" w:space="4" w:color="auto"/>
                                <w:bottom w:val="single" w:sz="4" w:space="1" w:color="auto"/>
                                <w:right w:val="single" w:sz="4" w:space="4" w:color="auto"/>
                              </w:pBdr>
                              <w:jc w:val="center"/>
                            </w:pPr>
                            <w:r>
                              <w:t>80p</w:t>
                            </w:r>
                          </w:p>
                        </w:txbxContent>
                      </wps:txbx>
                      <wps:bodyPr rot="0" vert="horz" wrap="square" lIns="91440" tIns="91440" rIns="91440" bIns="9144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6F271A2" id="Text Box 7" o:spid="_x0000_s1038" type="#_x0000_t202" style="position:absolute;margin-left:400.25pt;margin-top:14.2pt;width:91.15pt;height:6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" filled="f" stroked="f">
                <v:textbox inset=",7.2pt,,7.2pt">
                  <w:txbxContent>
                    <w:p w14:paraId="6B888651" w14:textId="77777777" w:rsidR="005A7476" w:rsidRPr="009558BF" w:rsidRDefault="005A7476" w:rsidP="00EE6F2D">
                      <w:pPr>
                        <w:pBdr>
                          <w:top w:val="single" w:sz="4" w:space="1" w:color="auto"/>
                          <w:left w:val="single" w:sz="4" w:space="4" w:color="auto"/>
                          <w:bottom w:val="single" w:sz="4" w:space="1" w:color="auto"/>
                          <w:right w:val="single" w:sz="4" w:space="4" w:color="auto"/>
                        </w:pBdr>
                        <w:spacing w:after="0" w:line="240" w:lineRule="auto"/>
                        <w:jc w:val="center"/>
                      </w:pPr>
                      <w:r>
                        <w:t xml:space="preserve">Levés et </w:t>
                      </w:r>
                      <w:r w:rsidRPr="009558BF">
                        <w:t>Topographie</w:t>
                      </w:r>
                    </w:p>
                    <w:p w14:paraId="6F95C5DD" w14:textId="77777777" w:rsidR="005A7476" w:rsidRDefault="005A7476" w:rsidP="00EE6F2D">
                      <w:pPr>
                        <w:pBdr>
                          <w:top w:val="single" w:sz="4" w:space="1" w:color="auto"/>
                          <w:left w:val="single" w:sz="4" w:space="4" w:color="auto"/>
                          <w:bottom w:val="single" w:sz="4" w:space="1" w:color="auto"/>
                          <w:right w:val="single" w:sz="4" w:space="4" w:color="auto"/>
                        </w:pBdr>
                        <w:jc w:val="center"/>
                      </w:pPr>
                      <w:r w:rsidRPr="009558BF">
                        <w:t>80p</w:t>
                      </w:r>
                    </w:p>
                  </w:txbxContent>
                </v:textbox>
                <w10:wrap type="tight"/>
              </v:shape>
            </w:pict>
          </mc:Fallback>
        </mc:AlternateContent>
      </w:r>
    </w:p>
    <w:p>
      <w:pPr>
        <w:rPr>
          <w:rFonts w:ascii="Times New Roman" w:hAnsi="Times New Roman" w:cs="Times New Roman"/>
          <w:lang w:val="fr-FR"/>
        </w:rPr>
      </w:pPr>
      <w:r>
        <w:rPr>
          <w:rFonts w:ascii="Arial" w:eastAsia="Cambria" w:hAnsi="Arial" w:cs="Times New Roman"/>
          <w:noProof/>
          <w:lang w:eastAsia="fr-BE"/>
        </w:rPr>
        <mc:AlternateContent>
          <mc:Choice Requires="wps">
            <w:drawing>
              <wp:anchor distT="0" distB="0" distL="114300" distR="114300" simplePos="0" relativeHeight="251682816" behindDoc="0" locked="0" layoutInCell="1" allowOverlap="1">
                <wp:simplePos x="0" y="0"/>
                <wp:positionH relativeFrom="column">
                  <wp:posOffset>2727960</wp:posOffset>
                </wp:positionH>
                <wp:positionV relativeFrom="paragraph">
                  <wp:posOffset>59055</wp:posOffset>
                </wp:positionV>
                <wp:extent cx="1400175" cy="1114425"/>
                <wp:effectExtent l="0" t="0" r="0" b="0"/>
                <wp:wrapTight wrapText="bothSides">
                  <wp:wrapPolygon edited="0">
                    <wp:start x="588" y="1108"/>
                    <wp:lineTo x="588" y="20308"/>
                    <wp:lineTo x="20571" y="20308"/>
                    <wp:lineTo x="20571" y="1108"/>
                    <wp:lineTo x="588" y="1108"/>
                  </wp:wrapPolygon>
                </wp:wrapTight>
                <wp:docPr id="1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1114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pPr>
                            <w:r>
                              <w:t>Bureautique appliquée à l’enseignement supérieur</w:t>
                            </w:r>
                          </w:p>
                          <w:p>
                            <w:pPr>
                              <w:pBdr>
                                <w:top w:val="single" w:sz="4" w:space="1" w:color="auto"/>
                                <w:left w:val="single" w:sz="4" w:space="4" w:color="auto"/>
                                <w:bottom w:val="single" w:sz="4" w:space="1" w:color="auto"/>
                                <w:right w:val="single" w:sz="4" w:space="4" w:color="auto"/>
                              </w:pBdr>
                              <w:jc w:val="center"/>
                            </w:pPr>
                            <w:r>
                              <w:t>60p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7474F12" id="Text Box 38" o:spid="_x0000_s1039" type="#_x0000_t202" style="position:absolute;margin-left:214.8pt;margin-top:4.65pt;width:110.25pt;height:87.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" filled="f" stroked="f">
                <v:textbox inset=",7.2pt,,7.2pt">
                  <w:txbxContent>
                    <w:p w14:paraId="72D671A8" w14:textId="679C8E36" w:rsidR="005A7476" w:rsidRPr="009558BF" w:rsidRDefault="005A7476" w:rsidP="00EE6F2D">
                      <w:pPr>
                        <w:pBdr>
                          <w:top w:val="single" w:sz="4" w:space="1" w:color="auto"/>
                          <w:left w:val="single" w:sz="4" w:space="4" w:color="auto"/>
                          <w:bottom w:val="single" w:sz="4" w:space="1" w:color="auto"/>
                          <w:right w:val="single" w:sz="4" w:space="4" w:color="auto"/>
                        </w:pBdr>
                        <w:spacing w:after="0" w:line="240" w:lineRule="auto"/>
                        <w:jc w:val="center"/>
                      </w:pPr>
                      <w:r w:rsidRPr="009558BF">
                        <w:t>Bureautique</w:t>
                      </w:r>
                      <w:r>
                        <w:t xml:space="preserve"> appliquée à l’enseignement supérieur</w:t>
                      </w:r>
                    </w:p>
                    <w:p w14:paraId="27D3264E" w14:textId="77777777" w:rsidR="005A7476" w:rsidRDefault="005A7476" w:rsidP="00EE6F2D">
                      <w:pPr>
                        <w:pBdr>
                          <w:top w:val="single" w:sz="4" w:space="1" w:color="auto"/>
                          <w:left w:val="single" w:sz="4" w:space="4" w:color="auto"/>
                          <w:bottom w:val="single" w:sz="4" w:space="1" w:color="auto"/>
                          <w:right w:val="single" w:sz="4" w:space="4" w:color="auto"/>
                        </w:pBdr>
                        <w:jc w:val="center"/>
                      </w:pPr>
                      <w:r w:rsidRPr="009558BF">
                        <w:t>60p</w:t>
                      </w:r>
                    </w:p>
                  </w:txbxContent>
                </v:textbox>
                <w10:wrap type="tight"/>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689984" behindDoc="0" locked="0" layoutInCell="1" allowOverlap="1">
                <wp:simplePos x="0" y="0"/>
                <wp:positionH relativeFrom="column">
                  <wp:posOffset>6652260</wp:posOffset>
                </wp:positionH>
                <wp:positionV relativeFrom="paragraph">
                  <wp:posOffset>59055</wp:posOffset>
                </wp:positionV>
                <wp:extent cx="1314450" cy="825500"/>
                <wp:effectExtent l="0" t="0" r="0" b="0"/>
                <wp:wrapNone/>
                <wp:docPr id="12"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825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pPr>
                            <w:r>
                              <w:t>Sensibilisation à l’environnement</w:t>
                            </w:r>
                          </w:p>
                          <w:p>
                            <w:pPr>
                              <w:pBdr>
                                <w:top w:val="single" w:sz="4" w:space="1" w:color="auto"/>
                                <w:left w:val="single" w:sz="4" w:space="4" w:color="auto"/>
                                <w:bottom w:val="single" w:sz="4" w:space="1" w:color="auto"/>
                                <w:right w:val="single" w:sz="4" w:space="4" w:color="auto"/>
                                <w:between w:val="single" w:sz="4" w:space="1" w:color="auto"/>
                                <w:bar w:val="single" w:sz="4" w:color="auto"/>
                              </w:pBdr>
                              <w:jc w:val="center"/>
                            </w:pPr>
                            <w:r>
                              <w:t>40p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18FB550" id="Text Box 61" o:spid="_x0000_s1040" type="#_x0000_t202" style="position:absolute;margin-left:523.8pt;margin-top:4.65pt;width:103.5pt;height: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" filled="f" stroked="f">
                <v:textbox inset=",7.2pt,,7.2pt">
                  <w:txbxContent>
                    <w:p w14:paraId="7DF1D4CB" w14:textId="449F1C5B" w:rsidR="005A7476" w:rsidRPr="009558BF" w:rsidRDefault="005A7476" w:rsidP="00EE6F2D">
                      <w:pPr>
                        <w:pBdr>
                          <w:top w:val="single" w:sz="4" w:space="1" w:color="auto"/>
                          <w:left w:val="single" w:sz="4" w:space="4" w:color="auto"/>
                          <w:bottom w:val="single" w:sz="4" w:space="1" w:color="auto"/>
                          <w:right w:val="single" w:sz="4" w:space="4" w:color="auto"/>
                        </w:pBdr>
                        <w:spacing w:after="0" w:line="240" w:lineRule="auto"/>
                        <w:jc w:val="center"/>
                      </w:pPr>
                      <w:r>
                        <w:t>Sens</w:t>
                      </w:r>
                      <w:r w:rsidR="004F145C">
                        <w:t>ibilisation</w:t>
                      </w:r>
                      <w:r>
                        <w:t xml:space="preserve"> à l’e</w:t>
                      </w:r>
                      <w:r w:rsidRPr="009558BF">
                        <w:t>nvironnement</w:t>
                      </w:r>
                    </w:p>
                    <w:p w14:paraId="417D61B6" w14:textId="77777777" w:rsidR="005A7476" w:rsidRPr="009558BF" w:rsidRDefault="005A7476" w:rsidP="00EE6F2D">
                      <w:pPr>
                        <w:pBdr>
                          <w:top w:val="single" w:sz="4" w:space="1" w:color="auto"/>
                          <w:left w:val="single" w:sz="4" w:space="4" w:color="auto"/>
                          <w:bottom w:val="single" w:sz="4" w:space="1" w:color="auto"/>
                          <w:right w:val="single" w:sz="4" w:space="4" w:color="auto"/>
                          <w:between w:val="single" w:sz="4" w:space="1" w:color="auto"/>
                          <w:bar w:val="single" w:sz="4" w:color="auto"/>
                        </w:pBdr>
                        <w:jc w:val="center"/>
                      </w:pPr>
                      <w:r w:rsidRPr="009558BF">
                        <w:t>40p</w:t>
                      </w:r>
                    </w:p>
                  </w:txbxContent>
                </v:textbox>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659264" behindDoc="0" locked="0" layoutInCell="1" allowOverlap="1">
                <wp:simplePos x="0" y="0"/>
                <wp:positionH relativeFrom="column">
                  <wp:posOffset>1959610</wp:posOffset>
                </wp:positionH>
                <wp:positionV relativeFrom="paragraph">
                  <wp:posOffset>14605</wp:posOffset>
                </wp:positionV>
                <wp:extent cx="3810" cy="203200"/>
                <wp:effectExtent l="0" t="0" r="34290" b="25400"/>
                <wp:wrapTight wrapText="bothSides">
                  <wp:wrapPolygon edited="0">
                    <wp:start x="0" y="0"/>
                    <wp:lineTo x="0" y="22275"/>
                    <wp:lineTo x="108000" y="22275"/>
                    <wp:lineTo x="108000" y="0"/>
                    <wp:lineTo x="0" y="0"/>
                  </wp:wrapPolygon>
                </wp:wrapTight>
                <wp:docPr id="38"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 cy="20320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389F1AB" id="Line 8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3pt,1.15pt" to="154.6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" strokeweight="1pt">
                <v:shadow opacity="22938f" offset="0"/>
                <w10:wrap type="tight"/>
              </v:line>
            </w:pict>
          </mc:Fallback>
        </mc:AlternateContent>
      </w:r>
    </w:p>
    <w:p>
      <w:pPr>
        <w:rPr>
          <w:rFonts w:ascii="Times New Roman" w:hAnsi="Times New Roman" w:cs="Times New Roman"/>
          <w:lang w:val="fr-FR"/>
        </w:rPr>
      </w:pPr>
      <w:r>
        <w:rPr>
          <w:rFonts w:ascii="Arial" w:eastAsia="Cambria" w:hAnsi="Arial" w:cs="Times New Roman"/>
          <w:noProof/>
          <w:lang w:eastAsia="fr-BE"/>
        </w:rPr>
        <mc:AlternateContent>
          <mc:Choice Requires="wps">
            <w:drawing>
              <wp:anchor distT="0" distB="0" distL="114300" distR="114300" simplePos="0" relativeHeight="251695104" behindDoc="0" locked="0" layoutInCell="1" allowOverlap="1">
                <wp:simplePos x="0" y="0"/>
                <wp:positionH relativeFrom="column">
                  <wp:posOffset>716915</wp:posOffset>
                </wp:positionH>
                <wp:positionV relativeFrom="paragraph">
                  <wp:posOffset>140335</wp:posOffset>
                </wp:positionV>
                <wp:extent cx="1581150" cy="800100"/>
                <wp:effectExtent l="0" t="0" r="0" b="0"/>
                <wp:wrapTight wrapText="bothSides">
                  <wp:wrapPolygon edited="0">
                    <wp:start x="0" y="0"/>
                    <wp:lineTo x="0" y="21086"/>
                    <wp:lineTo x="21340" y="21086"/>
                    <wp:lineTo x="21340" y="0"/>
                    <wp:lineTo x="0" y="0"/>
                  </wp:wrapPolygon>
                </wp:wrapTight>
                <wp:docPr id="2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800100"/>
                        </a:xfrm>
                        <a:prstGeom prst="rect">
                          <a:avLst/>
                        </a:prstGeom>
                        <a:solidFill>
                          <a:schemeClr val="bg1"/>
                        </a:solidFill>
                        <a:ln>
                          <a:noFill/>
                        </a:ln>
                        <a:extLst/>
                      </wps:spPr>
                      <wps:txbx>
                        <w:txbxContent>
                          <w:p>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t xml:space="preserve">Techniques spéciales </w:t>
                            </w:r>
                            <w:r>
                              <w:rPr>
                                <w:b/>
                              </w:rPr>
                              <w:t>du bâtimen</w:t>
                            </w:r>
                            <w:r>
                              <w:t>t.</w:t>
                            </w:r>
                          </w:p>
                          <w:p>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t>120p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13E91F5" id="_x0000_s1041" type="#_x0000_t202" style="position:absolute;margin-left:56.45pt;margin-top:11.05pt;width:124.5pt;height:6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" fillcolor="white [3212]" stroked="f">
                <v:textbox inset=",7.2pt,,7.2pt">
                  <w:txbxContent>
                    <w:p w14:paraId="0E8322E0" w14:textId="77777777" w:rsidR="005A7476" w:rsidRDefault="005A7476" w:rsidP="00EE6F2D">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t xml:space="preserve">Techniques spéciales </w:t>
                      </w:r>
                      <w:r w:rsidRPr="00684558">
                        <w:rPr>
                          <w:b/>
                        </w:rPr>
                        <w:t>du bâtimen</w:t>
                      </w:r>
                      <w:r>
                        <w:t>t.</w:t>
                      </w:r>
                    </w:p>
                    <w:p w14:paraId="57DDB0C2" w14:textId="77777777" w:rsidR="005A7476" w:rsidRDefault="005A7476" w:rsidP="00EE6F2D">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t>120p</w:t>
                      </w:r>
                    </w:p>
                  </w:txbxContent>
                </v:textbox>
                <w10:wrap type="tight"/>
              </v:shape>
            </w:pict>
          </mc:Fallback>
        </mc:AlternateContent>
      </w:r>
    </w:p>
    <w:p>
      <w:pPr>
        <w:rPr>
          <w:rFonts w:ascii="Times New Roman" w:hAnsi="Times New Roman" w:cs="Times New Roman"/>
          <w:lang w:val="fr-FR"/>
        </w:rPr>
      </w:pPr>
    </w:p>
    <w:p>
      <w:pPr>
        <w:rPr>
          <w:rFonts w:ascii="Times New Roman" w:hAnsi="Times New Roman" w:cs="Times New Roman"/>
          <w:lang w:val="fr-FR"/>
        </w:rPr>
      </w:pPr>
      <w:r>
        <w:rPr>
          <w:rFonts w:ascii="Arial" w:eastAsia="Cambria" w:hAnsi="Arial" w:cs="Times New Roman"/>
          <w:noProof/>
          <w:lang w:eastAsia="fr-BE"/>
        </w:rPr>
        <mc:AlternateContent>
          <mc:Choice Requires="wps">
            <w:drawing>
              <wp:anchor distT="0" distB="0" distL="114300" distR="114300" simplePos="0" relativeHeight="251683840" behindDoc="0" locked="0" layoutInCell="1" allowOverlap="1">
                <wp:simplePos x="0" y="0"/>
                <wp:positionH relativeFrom="column">
                  <wp:posOffset>3465830</wp:posOffset>
                </wp:positionH>
                <wp:positionV relativeFrom="paragraph">
                  <wp:posOffset>114935</wp:posOffset>
                </wp:positionV>
                <wp:extent cx="1905" cy="521335"/>
                <wp:effectExtent l="0" t="0" r="36195" b="31115"/>
                <wp:wrapTight wrapText="bothSides">
                  <wp:wrapPolygon edited="0">
                    <wp:start x="0" y="0"/>
                    <wp:lineTo x="0" y="22100"/>
                    <wp:lineTo x="216000" y="22100"/>
                    <wp:lineTo x="216000" y="0"/>
                    <wp:lineTo x="0" y="0"/>
                  </wp:wrapPolygon>
                </wp:wrapTight>
                <wp:docPr id="21"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5213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D8AEC7B" id="Line 40" o:spid="_x0000_s1026" style="position:absolute;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9pt,9.05pt" to="273.05pt,5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" strokeweight="1pt">
                <v:shadow opacity="22938f" offset="0"/>
                <w10:wrap type="tight"/>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693056" behindDoc="0" locked="0" layoutInCell="1" allowOverlap="1">
                <wp:simplePos x="0" y="0"/>
                <wp:positionH relativeFrom="column">
                  <wp:posOffset>2470785</wp:posOffset>
                </wp:positionH>
                <wp:positionV relativeFrom="paragraph">
                  <wp:posOffset>314960</wp:posOffset>
                </wp:positionV>
                <wp:extent cx="997585" cy="0"/>
                <wp:effectExtent l="0" t="0" r="0" b="0"/>
                <wp:wrapNone/>
                <wp:docPr id="46" name="Connecteur droit 46"/>
                <wp:cNvGraphicFramePr/>
                <a:graphic xmlns:a="http://schemas.openxmlformats.org/drawingml/2006/main">
                  <a:graphicData uri="http://schemas.microsoft.com/office/word/2010/wordprocessingShape">
                    <wps:wsp>
                      <wps:cNvCnPr/>
                      <wps:spPr>
                        <a:xfrm>
                          <a:off x="0" y="0"/>
                          <a:ext cx="997585"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D3B66DB" id="Connecteur droit 46"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4.55pt,24.8pt" to="273.1pt,2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" strokecolor="windowText" strokeweight="1pt">
                <v:stroke joinstyle="miter"/>
              </v:line>
            </w:pict>
          </mc:Fallback>
        </mc:AlternateContent>
      </w:r>
    </w:p>
    <w:p>
      <w:pPr>
        <w:rPr>
          <w:rFonts w:ascii="Times New Roman" w:hAnsi="Times New Roman" w:cs="Times New Roman"/>
          <w:lang w:val="fr-FR"/>
        </w:rPr>
      </w:pPr>
      <w:r>
        <w:rPr>
          <w:rFonts w:ascii="Arial" w:eastAsia="Cambria" w:hAnsi="Arial" w:cs="Times New Roman"/>
          <w:noProof/>
          <w:lang w:eastAsia="fr-BE"/>
        </w:rPr>
        <mc:AlternateContent>
          <mc:Choice Requires="wps">
            <w:drawing>
              <wp:anchor distT="0" distB="0" distL="114300" distR="114300" simplePos="0" relativeHeight="251674624" behindDoc="1" locked="0" layoutInCell="1" allowOverlap="1">
                <wp:simplePos x="0" y="0"/>
                <wp:positionH relativeFrom="column">
                  <wp:posOffset>-234315</wp:posOffset>
                </wp:positionH>
                <wp:positionV relativeFrom="paragraph">
                  <wp:posOffset>107950</wp:posOffset>
                </wp:positionV>
                <wp:extent cx="1847850" cy="990600"/>
                <wp:effectExtent l="0" t="0" r="0" b="0"/>
                <wp:wrapNone/>
                <wp:docPr id="4"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0" cy="990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pPr>
                            <w:r>
                              <w:t>Bachelier en construction : Stage d’intégration professionnelle</w:t>
                            </w:r>
                          </w:p>
                          <w:p>
                            <w:pPr>
                              <w:pBdr>
                                <w:top w:val="single" w:sz="4" w:space="1" w:color="auto"/>
                                <w:left w:val="single" w:sz="4" w:space="4" w:color="auto"/>
                                <w:bottom w:val="single" w:sz="4" w:space="1" w:color="auto"/>
                                <w:right w:val="single" w:sz="4" w:space="4" w:color="auto"/>
                              </w:pBdr>
                              <w:spacing w:after="0" w:line="240" w:lineRule="auto"/>
                              <w:jc w:val="center"/>
                            </w:pPr>
                            <w:r>
                              <w:t>120/20p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72774F1" id="Text Box 28" o:spid="_x0000_s1042" type="#_x0000_t202" style="position:absolute;margin-left:-18.45pt;margin-top:8.5pt;width:145.5pt;height:7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" filled="f" stroked="f">
                <v:textbox inset=",7.2pt,,7.2pt">
                  <w:txbxContent>
                    <w:p w14:paraId="021A679A" w14:textId="282795AB" w:rsidR="005A7476" w:rsidRPr="009558BF" w:rsidRDefault="005A7476" w:rsidP="00EE6F2D">
                      <w:pPr>
                        <w:pBdr>
                          <w:top w:val="single" w:sz="4" w:space="1" w:color="auto"/>
                          <w:left w:val="single" w:sz="4" w:space="4" w:color="auto"/>
                          <w:bottom w:val="single" w:sz="4" w:space="1" w:color="auto"/>
                          <w:right w:val="single" w:sz="4" w:space="4" w:color="auto"/>
                        </w:pBdr>
                        <w:spacing w:after="0" w:line="240" w:lineRule="auto"/>
                        <w:jc w:val="center"/>
                      </w:pPr>
                      <w:r>
                        <w:t xml:space="preserve">Bachelier en construction : </w:t>
                      </w:r>
                      <w:r w:rsidRPr="009558BF">
                        <w:t>Stage d’intégration</w:t>
                      </w:r>
                      <w:r>
                        <w:t xml:space="preserve"> professionnelle</w:t>
                      </w:r>
                    </w:p>
                    <w:p w14:paraId="4A052250" w14:textId="77777777" w:rsidR="005A7476" w:rsidRDefault="005A7476" w:rsidP="00EE6F2D">
                      <w:pPr>
                        <w:pBdr>
                          <w:top w:val="single" w:sz="4" w:space="1" w:color="auto"/>
                          <w:left w:val="single" w:sz="4" w:space="4" w:color="auto"/>
                          <w:bottom w:val="single" w:sz="4" w:space="1" w:color="auto"/>
                          <w:right w:val="single" w:sz="4" w:space="4" w:color="auto"/>
                        </w:pBdr>
                        <w:spacing w:after="0" w:line="240" w:lineRule="auto"/>
                        <w:jc w:val="center"/>
                      </w:pPr>
                      <w:r w:rsidRPr="009558BF">
                        <w:t>120</w:t>
                      </w:r>
                      <w:r>
                        <w:t>/20</w:t>
                      </w:r>
                      <w:r w:rsidRPr="009558BF">
                        <w:t>p</w:t>
                      </w:r>
                    </w:p>
                  </w:txbxContent>
                </v:textbox>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697152" behindDoc="0" locked="0" layoutInCell="1" allowOverlap="1">
                <wp:simplePos x="0" y="0"/>
                <wp:positionH relativeFrom="column">
                  <wp:posOffset>2883535</wp:posOffset>
                </wp:positionH>
                <wp:positionV relativeFrom="paragraph">
                  <wp:posOffset>111760</wp:posOffset>
                </wp:positionV>
                <wp:extent cx="1314450" cy="754380"/>
                <wp:effectExtent l="0" t="0" r="0" b="0"/>
                <wp:wrapTight wrapText="bothSides">
                  <wp:wrapPolygon edited="0">
                    <wp:start x="626" y="1636"/>
                    <wp:lineTo x="626" y="19636"/>
                    <wp:lineTo x="20661" y="19636"/>
                    <wp:lineTo x="20661" y="1636"/>
                    <wp:lineTo x="626" y="1636"/>
                  </wp:wrapPolygon>
                </wp:wrapTight>
                <wp:docPr id="3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754380"/>
                        </a:xfrm>
                        <a:prstGeom prst="rect">
                          <a:avLst/>
                        </a:prstGeom>
                        <a:noFill/>
                        <a:ln>
                          <a:noFill/>
                        </a:ln>
                        <a:extLst/>
                      </wps:spPr>
                      <wps:txbx>
                        <w:txbxContent>
                          <w:p>
                            <w:pPr>
                              <w:pBdr>
                                <w:top w:val="single" w:sz="4" w:space="1" w:color="auto"/>
                                <w:left w:val="single" w:sz="4" w:space="4" w:color="auto"/>
                                <w:bottom w:val="single" w:sz="4" w:space="1" w:color="auto"/>
                                <w:right w:val="single" w:sz="4" w:space="4" w:color="auto"/>
                              </w:pBdr>
                              <w:shd w:val="clear" w:color="auto" w:fill="D9D9D9"/>
                              <w:spacing w:after="0" w:line="240" w:lineRule="auto"/>
                              <w:jc w:val="center"/>
                              <w:rPr>
                                <w:color w:val="000000" w:themeColor="text1"/>
                              </w:rPr>
                            </w:pPr>
                            <w:r>
                              <w:rPr>
                                <w:color w:val="000000" w:themeColor="text1"/>
                                <w:shd w:val="clear" w:color="auto" w:fill="D9D9D9"/>
                              </w:rPr>
                              <w:t>Métré</w:t>
                            </w:r>
                            <w:r>
                              <w:rPr>
                                <w:color w:val="000000" w:themeColor="text1"/>
                              </w:rPr>
                              <w:t xml:space="preserve"> devis planning</w:t>
                            </w:r>
                          </w:p>
                          <w:p>
                            <w:pPr>
                              <w:pBdr>
                                <w:top w:val="single" w:sz="4" w:space="1" w:color="auto"/>
                                <w:left w:val="single" w:sz="4" w:space="4" w:color="auto"/>
                                <w:bottom w:val="single" w:sz="4" w:space="1" w:color="auto"/>
                                <w:right w:val="single" w:sz="4" w:space="4" w:color="auto"/>
                              </w:pBdr>
                              <w:shd w:val="clear" w:color="auto" w:fill="D9D9D9"/>
                              <w:spacing w:after="0" w:line="240" w:lineRule="auto"/>
                              <w:jc w:val="center"/>
                              <w:rPr>
                                <w:color w:val="000000" w:themeColor="text1"/>
                              </w:rPr>
                            </w:pPr>
                            <w:r>
                              <w:rPr>
                                <w:color w:val="000000" w:themeColor="text1"/>
                              </w:rPr>
                              <w:t>80p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EC29F5D" id="_x0000_s1043" type="#_x0000_t202" style="position:absolute;margin-left:227.05pt;margin-top:8.8pt;width:103.5pt;height:59.4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" filled="f" stroked="f">
                <v:textbox inset=",7.2pt,,7.2pt">
                  <w:txbxContent>
                    <w:p w14:paraId="7495CFA1" w14:textId="56E4BAD1" w:rsidR="005A7476" w:rsidRPr="005A7476" w:rsidRDefault="005A7476" w:rsidP="00EE6F2D">
                      <w:pPr>
                        <w:pBdr>
                          <w:top w:val="single" w:sz="4" w:space="1" w:color="auto"/>
                          <w:left w:val="single" w:sz="4" w:space="4" w:color="auto"/>
                          <w:bottom w:val="single" w:sz="4" w:space="1" w:color="auto"/>
                          <w:right w:val="single" w:sz="4" w:space="4" w:color="auto"/>
                        </w:pBdr>
                        <w:shd w:val="clear" w:color="auto" w:fill="D9D9D9"/>
                        <w:spacing w:after="0" w:line="240" w:lineRule="auto"/>
                        <w:jc w:val="center"/>
                        <w:rPr>
                          <w:color w:val="000000" w:themeColor="text1"/>
                        </w:rPr>
                      </w:pPr>
                      <w:r w:rsidRPr="005A7476">
                        <w:rPr>
                          <w:color w:val="000000" w:themeColor="text1"/>
                          <w:shd w:val="clear" w:color="auto" w:fill="D9D9D9"/>
                        </w:rPr>
                        <w:t>Métré</w:t>
                      </w:r>
                      <w:r w:rsidRPr="005A7476">
                        <w:rPr>
                          <w:color w:val="000000" w:themeColor="text1"/>
                        </w:rPr>
                        <w:t xml:space="preserve"> devis planning</w:t>
                      </w:r>
                    </w:p>
                    <w:p w14:paraId="324B5185" w14:textId="77777777" w:rsidR="005A7476" w:rsidRPr="005A7476" w:rsidRDefault="005A7476" w:rsidP="00EE6F2D">
                      <w:pPr>
                        <w:pBdr>
                          <w:top w:val="single" w:sz="4" w:space="1" w:color="auto"/>
                          <w:left w:val="single" w:sz="4" w:space="4" w:color="auto"/>
                          <w:bottom w:val="single" w:sz="4" w:space="1" w:color="auto"/>
                          <w:right w:val="single" w:sz="4" w:space="4" w:color="auto"/>
                        </w:pBdr>
                        <w:shd w:val="clear" w:color="auto" w:fill="D9D9D9"/>
                        <w:spacing w:after="0" w:line="240" w:lineRule="auto"/>
                        <w:jc w:val="center"/>
                        <w:rPr>
                          <w:color w:val="000000" w:themeColor="text1"/>
                        </w:rPr>
                      </w:pPr>
                      <w:r w:rsidRPr="005A7476">
                        <w:rPr>
                          <w:color w:val="000000" w:themeColor="text1"/>
                        </w:rPr>
                        <w:t>80p</w:t>
                      </w:r>
                    </w:p>
                  </w:txbxContent>
                </v:textbox>
                <w10:wrap type="tight"/>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679744" behindDoc="0" locked="0" layoutInCell="1" allowOverlap="1">
                <wp:simplePos x="0" y="0"/>
                <wp:positionH relativeFrom="column">
                  <wp:posOffset>5744210</wp:posOffset>
                </wp:positionH>
                <wp:positionV relativeFrom="paragraph">
                  <wp:posOffset>158750</wp:posOffset>
                </wp:positionV>
                <wp:extent cx="0" cy="1193800"/>
                <wp:effectExtent l="0" t="0" r="38100" b="25400"/>
                <wp:wrapTight wrapText="bothSides">
                  <wp:wrapPolygon edited="0">
                    <wp:start x="-1" y="0"/>
                    <wp:lineTo x="-1" y="21715"/>
                    <wp:lineTo x="-1" y="21715"/>
                    <wp:lineTo x="-1" y="0"/>
                    <wp:lineTo x="-1" y="0"/>
                  </wp:wrapPolygon>
                </wp:wrapTight>
                <wp:docPr id="22"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9380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F723E02" id="Line 34"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2.3pt,12.5pt" to="452.3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" strokeweight="1pt">
                <v:shadow opacity="22938f" offset="0"/>
                <w10:wrap type="tight"/>
              </v:line>
            </w:pict>
          </mc:Fallback>
        </mc:AlternateContent>
      </w:r>
    </w:p>
    <w:p>
      <w:pPr>
        <w:rPr>
          <w:rFonts w:ascii="Times New Roman" w:hAnsi="Times New Roman" w:cs="Times New Roman"/>
          <w:lang w:val="fr-FR"/>
        </w:rPr>
      </w:pPr>
    </w:p>
    <w:p>
      <w:pPr>
        <w:rPr>
          <w:rFonts w:ascii="Times New Roman" w:hAnsi="Times New Roman" w:cs="Times New Roman"/>
          <w:lang w:val="fr-FR"/>
        </w:rPr>
      </w:pPr>
      <w:r>
        <w:rPr>
          <w:rFonts w:ascii="Arial" w:eastAsia="Cambria" w:hAnsi="Arial" w:cs="Times New Roman"/>
          <w:noProof/>
          <w:lang w:eastAsia="fr-BE"/>
        </w:rPr>
        <mc:AlternateContent>
          <mc:Choice Requires="wps">
            <w:drawing>
              <wp:anchor distT="0" distB="0" distL="114300" distR="114300" simplePos="0" relativeHeight="251694080" behindDoc="0" locked="0" layoutInCell="1" allowOverlap="1">
                <wp:simplePos x="0" y="0"/>
                <wp:positionH relativeFrom="column">
                  <wp:posOffset>3461385</wp:posOffset>
                </wp:positionH>
                <wp:positionV relativeFrom="paragraph">
                  <wp:posOffset>170180</wp:posOffset>
                </wp:positionV>
                <wp:extent cx="6985" cy="564515"/>
                <wp:effectExtent l="0" t="0" r="31115" b="26035"/>
                <wp:wrapTight wrapText="bothSides">
                  <wp:wrapPolygon edited="0">
                    <wp:start x="0" y="0"/>
                    <wp:lineTo x="0" y="21867"/>
                    <wp:lineTo x="58909" y="21867"/>
                    <wp:lineTo x="58909" y="0"/>
                    <wp:lineTo x="0" y="0"/>
                  </wp:wrapPolygon>
                </wp:wrapTight>
                <wp:docPr id="28"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 cy="56451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E7F8C7B" id="Line 54"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55pt,13.4pt" to="273.1pt,5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" strokeweight="1pt">
                <v:shadow opacity="22938f" offset="0"/>
                <w10:wrap type="tight"/>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696128" behindDoc="1" locked="0" layoutInCell="1" allowOverlap="1">
                <wp:simplePos x="0" y="0"/>
                <wp:positionH relativeFrom="column">
                  <wp:posOffset>6703060</wp:posOffset>
                </wp:positionH>
                <wp:positionV relativeFrom="paragraph">
                  <wp:posOffset>171450</wp:posOffset>
                </wp:positionV>
                <wp:extent cx="1314450" cy="1063625"/>
                <wp:effectExtent l="0" t="0" r="0" b="3175"/>
                <wp:wrapTight wrapText="bothSides">
                  <wp:wrapPolygon edited="0">
                    <wp:start x="0" y="0"/>
                    <wp:lineTo x="0" y="21278"/>
                    <wp:lineTo x="21287" y="21278"/>
                    <wp:lineTo x="21287" y="0"/>
                    <wp:lineTo x="0" y="0"/>
                  </wp:wrapPolygon>
                </wp:wrapTight>
                <wp:docPr id="32"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1063625"/>
                        </a:xfrm>
                        <a:prstGeom prst="rect">
                          <a:avLst/>
                        </a:prstGeom>
                        <a:solidFill>
                          <a:sysClr val="window" lastClr="FFFFFF">
                            <a:lumMod val="85000"/>
                          </a:sysClr>
                        </a:solidFill>
                        <a:ln>
                          <a:noFill/>
                        </a:ln>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pPr>
                            <w:r>
                              <w:t>Sensibilisation en matière de sécurité santé sur chantier temporaires et mobiles</w:t>
                            </w:r>
                          </w:p>
                          <w:p>
                            <w:pPr>
                              <w:pBdr>
                                <w:top w:val="single" w:sz="4" w:space="1" w:color="auto"/>
                                <w:left w:val="single" w:sz="4" w:space="4" w:color="auto"/>
                                <w:bottom w:val="single" w:sz="4" w:space="1" w:color="auto"/>
                                <w:right w:val="single" w:sz="4" w:space="4" w:color="auto"/>
                              </w:pBdr>
                              <w:spacing w:after="0" w:line="240" w:lineRule="auto"/>
                              <w:jc w:val="center"/>
                            </w:pPr>
                            <w:r>
                              <w:t>60p</w:t>
                            </w:r>
                          </w:p>
                        </w:txbxContent>
                      </wps:txbx>
                      <wps:bodyPr rot="0" vert="horz" wrap="square" lIns="72000" tIns="0" rIns="72000" bIns="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5B09F6E" id="_x0000_s1044" type="#_x0000_t202" style="position:absolute;margin-left:527.8pt;margin-top:13.5pt;width:103.5pt;height:83.7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" fillcolor="#d9d9d9" stroked="f">
                <v:textbox inset="2mm,0,2mm,0">
                  <w:txbxContent>
                    <w:p w14:paraId="4A10728B" w14:textId="77777777" w:rsidR="005A7476" w:rsidRDefault="005A7476" w:rsidP="00EE6F2D">
                      <w:pPr>
                        <w:pBdr>
                          <w:top w:val="single" w:sz="4" w:space="1" w:color="auto"/>
                          <w:left w:val="single" w:sz="4" w:space="4" w:color="auto"/>
                          <w:bottom w:val="single" w:sz="4" w:space="1" w:color="auto"/>
                          <w:right w:val="single" w:sz="4" w:space="4" w:color="auto"/>
                        </w:pBdr>
                        <w:spacing w:after="0" w:line="240" w:lineRule="auto"/>
                        <w:jc w:val="center"/>
                      </w:pPr>
                      <w:r>
                        <w:t>Sensibilisation en matière de sécurité santé sur chantier temporaires et mobiles</w:t>
                      </w:r>
                    </w:p>
                    <w:p w14:paraId="74071928" w14:textId="77777777" w:rsidR="005A7476" w:rsidRDefault="005A7476" w:rsidP="00EE6F2D">
                      <w:pPr>
                        <w:pBdr>
                          <w:top w:val="single" w:sz="4" w:space="1" w:color="auto"/>
                          <w:left w:val="single" w:sz="4" w:space="4" w:color="auto"/>
                          <w:bottom w:val="single" w:sz="4" w:space="1" w:color="auto"/>
                          <w:right w:val="single" w:sz="4" w:space="4" w:color="auto"/>
                        </w:pBdr>
                        <w:spacing w:after="0" w:line="240" w:lineRule="auto"/>
                        <w:jc w:val="center"/>
                      </w:pPr>
                      <w:r>
                        <w:t>60p</w:t>
                      </w:r>
                    </w:p>
                  </w:txbxContent>
                </v:textbox>
                <w10:wrap type="tight"/>
              </v:shape>
            </w:pict>
          </mc:Fallback>
        </mc:AlternateContent>
      </w:r>
    </w:p>
    <w:p>
      <w:pPr>
        <w:rPr>
          <w:rFonts w:ascii="Times New Roman" w:hAnsi="Times New Roman" w:cs="Times New Roman"/>
          <w:lang w:val="fr-FR"/>
        </w:rPr>
      </w:pPr>
      <w:r>
        <w:rPr>
          <w:rFonts w:ascii="Arial" w:eastAsia="Cambria" w:hAnsi="Arial" w:cs="Times New Roman"/>
          <w:noProof/>
          <w:lang w:eastAsia="fr-BE"/>
        </w:rPr>
        <mc:AlternateContent>
          <mc:Choice Requires="wps">
            <w:drawing>
              <wp:anchor distT="0" distB="0" distL="114300" distR="114300" simplePos="0" relativeHeight="251686912" behindDoc="0" locked="0" layoutInCell="1" allowOverlap="1">
                <wp:simplePos x="0" y="0"/>
                <wp:positionH relativeFrom="column">
                  <wp:posOffset>165735</wp:posOffset>
                </wp:positionH>
                <wp:positionV relativeFrom="paragraph">
                  <wp:posOffset>57785</wp:posOffset>
                </wp:positionV>
                <wp:extent cx="0" cy="899795"/>
                <wp:effectExtent l="0" t="0" r="38100" b="33655"/>
                <wp:wrapTight wrapText="bothSides">
                  <wp:wrapPolygon edited="0">
                    <wp:start x="-1" y="0"/>
                    <wp:lineTo x="-1" y="21951"/>
                    <wp:lineTo x="-1" y="21951"/>
                    <wp:lineTo x="-1" y="0"/>
                    <wp:lineTo x="-1" y="0"/>
                  </wp:wrapPolygon>
                </wp:wrapTight>
                <wp:docPr id="8"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89979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C413A63" id="Line 53" o:spid="_x0000_s1026" style="position:absolute;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4.55pt" to="13.05pt,7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" strokeweight="1pt">
                <v:shadow opacity="22938f" offset="0"/>
                <w10:wrap type="tight"/>
              </v:line>
            </w:pict>
          </mc:Fallback>
        </mc:AlternateContent>
      </w:r>
    </w:p>
    <w:p>
      <w:pPr>
        <w:rPr>
          <w:rFonts w:ascii="Times New Roman" w:hAnsi="Times New Roman" w:cs="Times New Roman"/>
          <w:lang w:val="fr-FR"/>
        </w:rPr>
      </w:pPr>
      <w:r>
        <w:rPr>
          <w:rFonts w:ascii="Arial" w:eastAsia="Cambria" w:hAnsi="Arial" w:cs="Times New Roman"/>
          <w:noProof/>
          <w:lang w:eastAsia="fr-BE"/>
        </w:rPr>
        <mc:AlternateContent>
          <mc:Choice Requires="wps">
            <w:drawing>
              <wp:anchor distT="0" distB="0" distL="114300" distR="114300" simplePos="0" relativeHeight="251680768" behindDoc="0" locked="0" layoutInCell="1" allowOverlap="1">
                <wp:simplePos x="0" y="0"/>
                <wp:positionH relativeFrom="column">
                  <wp:posOffset>173355</wp:posOffset>
                </wp:positionH>
                <wp:positionV relativeFrom="paragraph">
                  <wp:posOffset>105410</wp:posOffset>
                </wp:positionV>
                <wp:extent cx="5567680" cy="22860"/>
                <wp:effectExtent l="0" t="0" r="13970" b="34290"/>
                <wp:wrapTight wrapText="bothSides">
                  <wp:wrapPolygon edited="0">
                    <wp:start x="8499" y="0"/>
                    <wp:lineTo x="0" y="0"/>
                    <wp:lineTo x="0" y="36000"/>
                    <wp:lineTo x="4434" y="36000"/>
                    <wp:lineTo x="21580" y="36000"/>
                    <wp:lineTo x="21580" y="0"/>
                    <wp:lineTo x="8499" y="0"/>
                  </wp:wrapPolygon>
                </wp:wrapTight>
                <wp:docPr id="27"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567680" cy="2286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E4354BF" id="Line 35" o:spid="_x0000_s1026" style="position:absolute;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5pt,8.3pt" to="452.05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" strokeweight="1pt">
                <v:shadow opacity="22938f" offset="0"/>
                <w10:wrap type="tight"/>
              </v:line>
            </w:pict>
          </mc:Fallback>
        </mc:AlternateContent>
      </w:r>
    </w:p>
    <w:p>
      <w:pPr>
        <w:rPr>
          <w:rFonts w:ascii="Times New Roman" w:hAnsi="Times New Roman" w:cs="Times New Roman"/>
          <w:lang w:val="fr-FR"/>
        </w:rPr>
      </w:pPr>
      <w:r>
        <w:rPr>
          <w:rFonts w:ascii="Arial" w:eastAsia="Cambria" w:hAnsi="Arial" w:cs="Times New Roman"/>
          <w:noProof/>
          <w:lang w:eastAsia="fr-BE"/>
        </w:rPr>
        <mc:AlternateContent>
          <mc:Choice Requires="wps">
            <w:drawing>
              <wp:anchor distT="0" distB="0" distL="114300" distR="114300" simplePos="0" relativeHeight="251700224" behindDoc="0" locked="0" layoutInCell="1" allowOverlap="1">
                <wp:simplePos x="0" y="0"/>
                <wp:positionH relativeFrom="column">
                  <wp:posOffset>-219710</wp:posOffset>
                </wp:positionH>
                <wp:positionV relativeFrom="paragraph">
                  <wp:posOffset>87630</wp:posOffset>
                </wp:positionV>
                <wp:extent cx="1470660" cy="655320"/>
                <wp:effectExtent l="0" t="0" r="0" b="4445"/>
                <wp:wrapNone/>
                <wp:docPr id="48"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660" cy="655320"/>
                        </a:xfrm>
                        <a:prstGeom prst="rect">
                          <a:avLst/>
                        </a:prstGeom>
                        <a:solidFill>
                          <a:sysClr val="window" lastClr="FFFFFF">
                            <a:lumMod val="85000"/>
                          </a:sysClr>
                        </a:solidFill>
                        <a:ln>
                          <a:noFill/>
                        </a:ln>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rPr>
                                <w14:textOutline w14:w="9525" w14:cap="rnd" w14:cmpd="sng" w14:algn="ctr">
                                  <w14:noFill/>
                                  <w14:prstDash w14:val="solid"/>
                                  <w14:bevel/>
                                </w14:textOutline>
                              </w:rPr>
                            </w:pPr>
                            <w:r>
                              <w:rPr>
                                <w14:textOutline w14:w="9525" w14:cap="rnd" w14:cmpd="sng" w14:algn="ctr">
                                  <w14:noFill/>
                                  <w14:prstDash w14:val="solid"/>
                                  <w14:bevel/>
                                </w14:textOutline>
                              </w:rPr>
                              <w:t>Bachelier en construction : Activités professionnelles de formation</w:t>
                            </w:r>
                          </w:p>
                          <w:p>
                            <w:pPr>
                              <w:pBdr>
                                <w:top w:val="single" w:sz="4" w:space="1" w:color="auto"/>
                                <w:left w:val="single" w:sz="4" w:space="4" w:color="auto"/>
                                <w:bottom w:val="single" w:sz="4" w:space="1" w:color="auto"/>
                                <w:right w:val="single" w:sz="4" w:space="4" w:color="auto"/>
                              </w:pBdr>
                              <w:spacing w:after="0" w:line="240" w:lineRule="auto"/>
                              <w:jc w:val="center"/>
                              <w:rPr>
                                <w14:textOutline w14:w="9525" w14:cap="rnd" w14:cmpd="sng" w14:algn="ctr">
                                  <w14:noFill/>
                                  <w14:prstDash w14:val="solid"/>
                                  <w14:bevel/>
                                </w14:textOutline>
                              </w:rPr>
                            </w:pPr>
                            <w:r>
                              <w:rPr>
                                <w14:textOutline w14:w="9525" w14:cap="rnd" w14:cmpd="sng" w14:algn="ctr">
                                  <w14:noFill/>
                                  <w14:prstDash w14:val="solid"/>
                                  <w14:bevel/>
                                </w14:textOutline>
                              </w:rPr>
                              <w:t>120/20p</w:t>
                            </w:r>
                          </w:p>
                        </w:txbxContent>
                      </wps:txbx>
                      <wps:bodyPr rot="0" vert="horz" wrap="square" lIns="72000" tIns="0" rIns="72000" bIns="0" anchor="ctr" anchorCtr="0" upright="1">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FA5BC48" id="_x0000_s1045" type="#_x0000_t202" style="position:absolute;margin-left:-17.3pt;margin-top:6.9pt;width:115.8pt;height:51.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" fillcolor="#d9d9d9" stroked="f">
                <v:textbox style="mso-fit-shape-to-text:t" inset="2mm,0,2mm,0">
                  <w:txbxContent>
                    <w:p w14:paraId="5E6937A7" w14:textId="193C32E8" w:rsidR="005A7476" w:rsidRPr="00E2250B" w:rsidRDefault="005A7476" w:rsidP="00EE6F2D">
                      <w:pPr>
                        <w:pBdr>
                          <w:top w:val="single" w:sz="4" w:space="1" w:color="auto"/>
                          <w:left w:val="single" w:sz="4" w:space="4" w:color="auto"/>
                          <w:bottom w:val="single" w:sz="4" w:space="1" w:color="auto"/>
                          <w:right w:val="single" w:sz="4" w:space="4" w:color="auto"/>
                        </w:pBdr>
                        <w:spacing w:after="0" w:line="240" w:lineRule="auto"/>
                        <w:jc w:val="center"/>
                        <w:rPr>
                          <w14:textOutline w14:w="9525" w14:cap="rnd" w14:cmpd="sng" w14:algn="ctr">
                            <w14:noFill/>
                            <w14:prstDash w14:val="solid"/>
                            <w14:bevel/>
                          </w14:textOutline>
                        </w:rPr>
                      </w:pPr>
                      <w:r>
                        <w:rPr>
                          <w14:textOutline w14:w="9525" w14:cap="rnd" w14:cmpd="sng" w14:algn="ctr">
                            <w14:noFill/>
                            <w14:prstDash w14:val="solid"/>
                            <w14:bevel/>
                          </w14:textOutline>
                        </w:rPr>
                        <w:t xml:space="preserve">Bachelier en construction : </w:t>
                      </w:r>
                      <w:r w:rsidRPr="00E2250B">
                        <w:rPr>
                          <w14:textOutline w14:w="9525" w14:cap="rnd" w14:cmpd="sng" w14:algn="ctr">
                            <w14:noFill/>
                            <w14:prstDash w14:val="solid"/>
                            <w14:bevel/>
                          </w14:textOutline>
                        </w:rPr>
                        <w:t>Activités prof</w:t>
                      </w:r>
                      <w:r>
                        <w:rPr>
                          <w14:textOutline w14:w="9525" w14:cap="rnd" w14:cmpd="sng" w14:algn="ctr">
                            <w14:noFill/>
                            <w14:prstDash w14:val="solid"/>
                            <w14:bevel/>
                          </w14:textOutline>
                        </w:rPr>
                        <w:t xml:space="preserve">essionnelles </w:t>
                      </w:r>
                      <w:r w:rsidRPr="00E2250B">
                        <w:rPr>
                          <w14:textOutline w14:w="9525" w14:cap="rnd" w14:cmpd="sng" w14:algn="ctr">
                            <w14:noFill/>
                            <w14:prstDash w14:val="solid"/>
                            <w14:bevel/>
                          </w14:textOutline>
                        </w:rPr>
                        <w:t>de formation</w:t>
                      </w:r>
                    </w:p>
                    <w:p w14:paraId="0588F80F" w14:textId="77777777" w:rsidR="005A7476" w:rsidRPr="00E2250B" w:rsidRDefault="005A7476" w:rsidP="00EE6F2D">
                      <w:pPr>
                        <w:pBdr>
                          <w:top w:val="single" w:sz="4" w:space="1" w:color="auto"/>
                          <w:left w:val="single" w:sz="4" w:space="4" w:color="auto"/>
                          <w:bottom w:val="single" w:sz="4" w:space="1" w:color="auto"/>
                          <w:right w:val="single" w:sz="4" w:space="4" w:color="auto"/>
                        </w:pBdr>
                        <w:spacing w:after="0" w:line="240" w:lineRule="auto"/>
                        <w:jc w:val="center"/>
                        <w:rPr>
                          <w14:textOutline w14:w="9525" w14:cap="rnd" w14:cmpd="sng" w14:algn="ctr">
                            <w14:noFill/>
                            <w14:prstDash w14:val="solid"/>
                            <w14:bevel/>
                          </w14:textOutline>
                        </w:rPr>
                      </w:pPr>
                      <w:r w:rsidRPr="00E2250B">
                        <w:rPr>
                          <w14:textOutline w14:w="9525" w14:cap="rnd" w14:cmpd="sng" w14:algn="ctr">
                            <w14:noFill/>
                            <w14:prstDash w14:val="solid"/>
                            <w14:bevel/>
                          </w14:textOutline>
                        </w:rPr>
                        <w:t>120</w:t>
                      </w:r>
                      <w:r>
                        <w:rPr>
                          <w14:textOutline w14:w="9525" w14:cap="rnd" w14:cmpd="sng" w14:algn="ctr">
                            <w14:noFill/>
                            <w14:prstDash w14:val="solid"/>
                            <w14:bevel/>
                          </w14:textOutline>
                        </w:rPr>
                        <w:t>/20</w:t>
                      </w:r>
                      <w:r w:rsidRPr="00E2250B">
                        <w:rPr>
                          <w14:textOutline w14:w="9525" w14:cap="rnd" w14:cmpd="sng" w14:algn="ctr">
                            <w14:noFill/>
                            <w14:prstDash w14:val="solid"/>
                            <w14:bevel/>
                          </w14:textOutline>
                        </w:rPr>
                        <w:t>p</w:t>
                      </w:r>
                    </w:p>
                  </w:txbxContent>
                </v:textbox>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698176" behindDoc="0" locked="0" layoutInCell="1" allowOverlap="1">
                <wp:simplePos x="0" y="0"/>
                <wp:positionH relativeFrom="column">
                  <wp:posOffset>4645660</wp:posOffset>
                </wp:positionH>
                <wp:positionV relativeFrom="paragraph">
                  <wp:posOffset>106157</wp:posOffset>
                </wp:positionV>
                <wp:extent cx="1314450" cy="830580"/>
                <wp:effectExtent l="0" t="0" r="0" b="7620"/>
                <wp:wrapTight wrapText="bothSides">
                  <wp:wrapPolygon edited="0">
                    <wp:start x="0" y="0"/>
                    <wp:lineTo x="0" y="21303"/>
                    <wp:lineTo x="21287" y="21303"/>
                    <wp:lineTo x="21287" y="0"/>
                    <wp:lineTo x="0" y="0"/>
                  </wp:wrapPolygon>
                </wp:wrapTight>
                <wp:docPr id="35"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830580"/>
                        </a:xfrm>
                        <a:prstGeom prst="rect">
                          <a:avLst/>
                        </a:prstGeom>
                        <a:solidFill>
                          <a:sysClr val="window" lastClr="FFFFFF">
                            <a:lumMod val="85000"/>
                          </a:sysClr>
                        </a:solidFill>
                        <a:ln>
                          <a:noFill/>
                        </a:ln>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rPr>
                                <w:sz w:val="16"/>
                                <w:szCs w:val="16"/>
                              </w:rPr>
                            </w:pPr>
                          </w:p>
                          <w:p>
                            <w:pPr>
                              <w:pBdr>
                                <w:top w:val="single" w:sz="4" w:space="1" w:color="auto"/>
                                <w:left w:val="single" w:sz="4" w:space="4" w:color="auto"/>
                                <w:bottom w:val="single" w:sz="4" w:space="1" w:color="auto"/>
                                <w:right w:val="single" w:sz="4" w:space="4" w:color="auto"/>
                              </w:pBdr>
                              <w:spacing w:after="0" w:line="240" w:lineRule="auto"/>
                              <w:jc w:val="center"/>
                            </w:pPr>
                            <w:r>
                              <w:t xml:space="preserve">Bachelier en construction : Projet </w:t>
                            </w:r>
                          </w:p>
                          <w:p>
                            <w:pPr>
                              <w:pBdr>
                                <w:top w:val="single" w:sz="4" w:space="1" w:color="auto"/>
                                <w:left w:val="single" w:sz="4" w:space="4" w:color="auto"/>
                                <w:bottom w:val="single" w:sz="4" w:space="1" w:color="auto"/>
                                <w:right w:val="single" w:sz="4" w:space="4" w:color="auto"/>
                              </w:pBdr>
                              <w:spacing w:after="0" w:line="240" w:lineRule="auto"/>
                              <w:jc w:val="center"/>
                            </w:pPr>
                            <w:r>
                              <w:t>120p</w:t>
                            </w:r>
                          </w:p>
                          <w:p>
                            <w:pPr>
                              <w:pBdr>
                                <w:top w:val="single" w:sz="4" w:space="1" w:color="auto"/>
                                <w:left w:val="single" w:sz="4" w:space="4" w:color="auto"/>
                                <w:bottom w:val="single" w:sz="4" w:space="1" w:color="auto"/>
                                <w:right w:val="single" w:sz="4" w:space="4" w:color="auto"/>
                              </w:pBdr>
                              <w:spacing w:after="0" w:line="240" w:lineRule="auto"/>
                              <w:jc w:val="center"/>
                              <w:rPr>
                                <w:sz w:val="16"/>
                                <w:szCs w:val="16"/>
                              </w:rPr>
                            </w:pPr>
                          </w:p>
                        </w:txbxContent>
                      </wps:txbx>
                      <wps:bodyPr rot="0" vert="horz" wrap="square" lIns="72000" tIns="0" rIns="72000" bIns="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ADD99BA" id="_x0000_s1046" type="#_x0000_t202" style="position:absolute;margin-left:365.8pt;margin-top:8.35pt;width:103.5pt;height:65.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" fillcolor="#d9d9d9" stroked="f">
                <v:textbox inset="2mm,0,2mm,0">
                  <w:txbxContent>
                    <w:p w14:paraId="0D3CF05B" w14:textId="77777777" w:rsidR="005A7476" w:rsidRPr="00E2250B" w:rsidRDefault="005A7476" w:rsidP="00EE6F2D">
                      <w:pPr>
                        <w:pBdr>
                          <w:top w:val="single" w:sz="4" w:space="1" w:color="auto"/>
                          <w:left w:val="single" w:sz="4" w:space="4" w:color="auto"/>
                          <w:bottom w:val="single" w:sz="4" w:space="1" w:color="auto"/>
                          <w:right w:val="single" w:sz="4" w:space="4" w:color="auto"/>
                        </w:pBdr>
                        <w:spacing w:after="0" w:line="240" w:lineRule="auto"/>
                        <w:jc w:val="center"/>
                        <w:rPr>
                          <w:sz w:val="16"/>
                          <w:szCs w:val="16"/>
                        </w:rPr>
                      </w:pPr>
                    </w:p>
                    <w:p w14:paraId="75DD9A03" w14:textId="3428E56B" w:rsidR="005A7476" w:rsidRDefault="005A7476" w:rsidP="00EE6F2D">
                      <w:pPr>
                        <w:pBdr>
                          <w:top w:val="single" w:sz="4" w:space="1" w:color="auto"/>
                          <w:left w:val="single" w:sz="4" w:space="4" w:color="auto"/>
                          <w:bottom w:val="single" w:sz="4" w:space="1" w:color="auto"/>
                          <w:right w:val="single" w:sz="4" w:space="4" w:color="auto"/>
                        </w:pBdr>
                        <w:spacing w:after="0" w:line="240" w:lineRule="auto"/>
                        <w:jc w:val="center"/>
                      </w:pPr>
                      <w:r>
                        <w:t xml:space="preserve">Bachelier en construction : Projet </w:t>
                      </w:r>
                    </w:p>
                    <w:p w14:paraId="516A65D1" w14:textId="77777777" w:rsidR="005A7476" w:rsidRDefault="005A7476" w:rsidP="00EE6F2D">
                      <w:pPr>
                        <w:pBdr>
                          <w:top w:val="single" w:sz="4" w:space="1" w:color="auto"/>
                          <w:left w:val="single" w:sz="4" w:space="4" w:color="auto"/>
                          <w:bottom w:val="single" w:sz="4" w:space="1" w:color="auto"/>
                          <w:right w:val="single" w:sz="4" w:space="4" w:color="auto"/>
                        </w:pBdr>
                        <w:spacing w:after="0" w:line="240" w:lineRule="auto"/>
                        <w:jc w:val="center"/>
                      </w:pPr>
                      <w:r>
                        <w:t>120p</w:t>
                      </w:r>
                    </w:p>
                    <w:p w14:paraId="79D0DF29" w14:textId="77777777" w:rsidR="005A7476" w:rsidRPr="00E2250B" w:rsidRDefault="005A7476" w:rsidP="00EE6F2D">
                      <w:pPr>
                        <w:pBdr>
                          <w:top w:val="single" w:sz="4" w:space="1" w:color="auto"/>
                          <w:left w:val="single" w:sz="4" w:space="4" w:color="auto"/>
                          <w:bottom w:val="single" w:sz="4" w:space="1" w:color="auto"/>
                          <w:right w:val="single" w:sz="4" w:space="4" w:color="auto"/>
                        </w:pBdr>
                        <w:spacing w:after="0" w:line="240" w:lineRule="auto"/>
                        <w:jc w:val="center"/>
                        <w:rPr>
                          <w:sz w:val="16"/>
                          <w:szCs w:val="16"/>
                        </w:rPr>
                      </w:pPr>
                    </w:p>
                  </w:txbxContent>
                </v:textbox>
                <w10:wrap type="tight"/>
              </v:shape>
            </w:pict>
          </mc:Fallback>
        </mc:AlternateContent>
      </w:r>
    </w:p>
    <w:p>
      <w:pPr>
        <w:rPr>
          <w:rFonts w:ascii="Times New Roman" w:hAnsi="Times New Roman" w:cs="Times New Roman"/>
          <w:lang w:val="fr-FR"/>
        </w:rPr>
      </w:pPr>
    </w:p>
    <w:p>
      <w:pPr>
        <w:rPr>
          <w:rFonts w:ascii="Times New Roman" w:hAnsi="Times New Roman" w:cs="Times New Roman"/>
          <w:lang w:val="fr-FR"/>
        </w:rPr>
      </w:pPr>
    </w:p>
    <w:p>
      <w:pPr>
        <w:rPr>
          <w:rFonts w:ascii="Times New Roman" w:hAnsi="Times New Roman" w:cs="Times New Roman"/>
          <w:lang w:val="fr-FR"/>
        </w:rPr>
      </w:pPr>
      <w:r>
        <w:rPr>
          <w:rFonts w:ascii="Arial" w:eastAsia="Cambria" w:hAnsi="Arial" w:cs="Times New Roman"/>
          <w:noProof/>
          <w:lang w:eastAsia="fr-BE"/>
        </w:rPr>
        <mc:AlternateContent>
          <mc:Choice Requires="wps">
            <w:drawing>
              <wp:anchor distT="0" distB="0" distL="114300" distR="114300" simplePos="0" relativeHeight="251701248" behindDoc="0" locked="0" layoutInCell="1" allowOverlap="1">
                <wp:simplePos x="0" y="0"/>
                <wp:positionH relativeFrom="column">
                  <wp:posOffset>-237490</wp:posOffset>
                </wp:positionH>
                <wp:positionV relativeFrom="paragraph">
                  <wp:posOffset>299832</wp:posOffset>
                </wp:positionV>
                <wp:extent cx="9485630" cy="438150"/>
                <wp:effectExtent l="0" t="0" r="1270" b="0"/>
                <wp:wrapNone/>
                <wp:docPr id="4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5630" cy="438150"/>
                        </a:xfrm>
                        <a:prstGeom prst="rect">
                          <a:avLst/>
                        </a:prstGeom>
                        <a:solidFill>
                          <a:sysClr val="window" lastClr="FFFFFF">
                            <a:lumMod val="85000"/>
                          </a:sysClr>
                        </a:solidFill>
                        <a:ln>
                          <a:noFill/>
                        </a:ln>
                        <a:extLst/>
                      </wps:spPr>
                      <wps:txbx>
                        <w:txbxContent>
                          <w:p>
                            <w:pPr>
                              <w:pBdr>
                                <w:top w:val="single" w:sz="4" w:space="1" w:color="auto"/>
                                <w:left w:val="single" w:sz="4" w:space="4" w:color="auto"/>
                                <w:bottom w:val="single" w:sz="4" w:space="1" w:color="auto"/>
                                <w:right w:val="single" w:sz="4" w:space="4" w:color="auto"/>
                              </w:pBdr>
                              <w:shd w:val="clear" w:color="auto" w:fill="FFFFFF"/>
                              <w:spacing w:after="0" w:line="240" w:lineRule="auto"/>
                              <w:jc w:val="center"/>
                            </w:pPr>
                            <w:r>
                              <w:t>Epreuve intégrée de la section bachelier en construction</w:t>
                            </w:r>
                          </w:p>
                          <w:p>
                            <w:pPr>
                              <w:pBdr>
                                <w:top w:val="single" w:sz="4" w:space="1" w:color="auto"/>
                                <w:left w:val="single" w:sz="4" w:space="4" w:color="auto"/>
                                <w:bottom w:val="single" w:sz="4" w:space="1" w:color="auto"/>
                                <w:right w:val="single" w:sz="4" w:space="4" w:color="auto"/>
                              </w:pBdr>
                              <w:shd w:val="clear" w:color="auto" w:fill="FFFFFF"/>
                              <w:spacing w:after="0" w:line="240" w:lineRule="auto"/>
                              <w:jc w:val="center"/>
                            </w:pPr>
                            <w:r>
                              <w:t>160/20p</w:t>
                            </w:r>
                          </w:p>
                        </w:txbxContent>
                      </wps:txbx>
                      <wps:bodyPr rot="0" vert="horz" wrap="square" lIns="72000" tIns="0" rIns="72000" bIns="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2C47B1B" id="_x0000_s1047" type="#_x0000_t202" style="position:absolute;margin-left:-18.7pt;margin-top:23.6pt;width:746.9pt;height:34.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" fillcolor="#d9d9d9" stroked="f">
                <v:textbox inset="2mm,0,2mm,0">
                  <w:txbxContent>
                    <w:p w14:paraId="499705E4" w14:textId="77777777" w:rsidR="005A7476" w:rsidRDefault="005A7476" w:rsidP="00EE6F2D">
                      <w:pPr>
                        <w:pBdr>
                          <w:top w:val="single" w:sz="4" w:space="1" w:color="auto"/>
                          <w:left w:val="single" w:sz="4" w:space="4" w:color="auto"/>
                          <w:bottom w:val="single" w:sz="4" w:space="1" w:color="auto"/>
                          <w:right w:val="single" w:sz="4" w:space="4" w:color="auto"/>
                        </w:pBdr>
                        <w:shd w:val="clear" w:color="auto" w:fill="FFFFFF"/>
                        <w:spacing w:after="0" w:line="240" w:lineRule="auto"/>
                        <w:jc w:val="center"/>
                      </w:pPr>
                      <w:r>
                        <w:t>Epreuve intégrée de la section bachelier en construction</w:t>
                      </w:r>
                    </w:p>
                    <w:p w14:paraId="41C9C4F5" w14:textId="77777777" w:rsidR="005A7476" w:rsidRDefault="005A7476" w:rsidP="00EE6F2D">
                      <w:pPr>
                        <w:pBdr>
                          <w:top w:val="single" w:sz="4" w:space="1" w:color="auto"/>
                          <w:left w:val="single" w:sz="4" w:space="4" w:color="auto"/>
                          <w:bottom w:val="single" w:sz="4" w:space="1" w:color="auto"/>
                          <w:right w:val="single" w:sz="4" w:space="4" w:color="auto"/>
                        </w:pBdr>
                        <w:shd w:val="clear" w:color="auto" w:fill="FFFFFF"/>
                        <w:spacing w:after="0" w:line="240" w:lineRule="auto"/>
                        <w:jc w:val="center"/>
                      </w:pPr>
                      <w:r>
                        <w:t>160/20p</w:t>
                      </w:r>
                    </w:p>
                  </w:txbxContent>
                </v:textbox>
              </v:shape>
            </w:pict>
          </mc:Fallback>
        </mc:AlternateContent>
      </w:r>
    </w:p>
    <w:p>
      <w:pPr>
        <w:rPr>
          <w:rFonts w:ascii="Arial" w:eastAsia="Cambria" w:hAnsi="Arial" w:cs="Times New Roman"/>
          <w:lang w:val="fr-FR"/>
        </w:rPr>
      </w:pPr>
      <w:r>
        <w:rPr>
          <w:rFonts w:ascii="Times New Roman" w:hAnsi="Times New Roman" w:cs="Times New Roman"/>
          <w:b/>
        </w:rPr>
        <w:lastRenderedPageBreak/>
        <w:t>3. MODALITES DE CAPITALISATION / BACHELIER EN CONSTRUCTION OPTION GENIE CIVIL</w:t>
      </w:r>
    </w:p>
    <w:p>
      <w:pPr>
        <w:jc w:val="both"/>
        <w:rPr>
          <w:rFonts w:ascii="Arial" w:eastAsia="Cambria" w:hAnsi="Arial" w:cs="Times New Roman"/>
          <w:lang w:val="fr-FR"/>
        </w:rPr>
      </w:pPr>
      <w:r>
        <w:rPr>
          <w:rFonts w:ascii="Arial" w:eastAsia="Cambria" w:hAnsi="Arial" w:cs="Times New Roman"/>
          <w:noProof/>
          <w:lang w:eastAsia="fr-BE"/>
        </w:rPr>
        <mc:AlternateContent>
          <mc:Choice Requires="wps">
            <w:drawing>
              <wp:anchor distT="0" distB="0" distL="114300" distR="114300" simplePos="0" relativeHeight="251709440" behindDoc="0" locked="0" layoutInCell="1" allowOverlap="1">
                <wp:simplePos x="0" y="0"/>
                <wp:positionH relativeFrom="column">
                  <wp:posOffset>5001260</wp:posOffset>
                </wp:positionH>
                <wp:positionV relativeFrom="paragraph">
                  <wp:posOffset>62230</wp:posOffset>
                </wp:positionV>
                <wp:extent cx="1341120" cy="979170"/>
                <wp:effectExtent l="0" t="0" r="0" b="0"/>
                <wp:wrapTight wrapText="bothSides">
                  <wp:wrapPolygon edited="0">
                    <wp:start x="614" y="1261"/>
                    <wp:lineTo x="614" y="20171"/>
                    <wp:lineTo x="20557" y="20171"/>
                    <wp:lineTo x="20557" y="1261"/>
                    <wp:lineTo x="614" y="1261"/>
                  </wp:wrapPolygon>
                </wp:wrapTight>
                <wp:docPr id="9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1120" cy="979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pPr>
                            <w:r>
                              <w:t>Mathématiques orientées construction</w:t>
                            </w:r>
                          </w:p>
                          <w:p>
                            <w:pPr>
                              <w:pBdr>
                                <w:top w:val="single" w:sz="4" w:space="1" w:color="auto"/>
                                <w:left w:val="single" w:sz="4" w:space="4" w:color="auto"/>
                                <w:bottom w:val="single" w:sz="4" w:space="1" w:color="auto"/>
                                <w:right w:val="single" w:sz="4" w:space="4" w:color="auto"/>
                              </w:pBdr>
                              <w:jc w:val="center"/>
                            </w:pPr>
                            <w:r>
                              <w:t>100p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A8B1761" id="_x0000_s1048" type="#_x0000_t202" style="position:absolute;left:0;text-align:left;margin-left:393.8pt;margin-top:4.9pt;width:105.6pt;height:77.1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" filled="f" stroked="f">
                <v:textbox inset=",7.2pt,,7.2pt">
                  <w:txbxContent>
                    <w:p w14:paraId="7F2D620F" w14:textId="1CE2941F" w:rsidR="005A7476" w:rsidRPr="009558BF" w:rsidRDefault="005A7476" w:rsidP="00A929EC">
                      <w:pPr>
                        <w:pBdr>
                          <w:top w:val="single" w:sz="4" w:space="1" w:color="auto"/>
                          <w:left w:val="single" w:sz="4" w:space="4" w:color="auto"/>
                          <w:bottom w:val="single" w:sz="4" w:space="1" w:color="auto"/>
                          <w:right w:val="single" w:sz="4" w:space="4" w:color="auto"/>
                        </w:pBdr>
                        <w:spacing w:after="0" w:line="240" w:lineRule="auto"/>
                        <w:jc w:val="center"/>
                      </w:pPr>
                      <w:r w:rsidRPr="009558BF">
                        <w:t>Math</w:t>
                      </w:r>
                      <w:r>
                        <w:t xml:space="preserve">ématiques </w:t>
                      </w:r>
                      <w:r w:rsidRPr="008678FD">
                        <w:t xml:space="preserve">orientées </w:t>
                      </w:r>
                      <w:r>
                        <w:t>construction</w:t>
                      </w:r>
                    </w:p>
                    <w:p w14:paraId="0B17D05D" w14:textId="77777777" w:rsidR="005A7476" w:rsidRDefault="005A7476" w:rsidP="00A929EC">
                      <w:pPr>
                        <w:pBdr>
                          <w:top w:val="single" w:sz="4" w:space="1" w:color="auto"/>
                          <w:left w:val="single" w:sz="4" w:space="4" w:color="auto"/>
                          <w:bottom w:val="single" w:sz="4" w:space="1" w:color="auto"/>
                          <w:right w:val="single" w:sz="4" w:space="4" w:color="auto"/>
                        </w:pBdr>
                        <w:jc w:val="center"/>
                      </w:pPr>
                      <w:r w:rsidRPr="009558BF">
                        <w:t>100p</w:t>
                      </w:r>
                    </w:p>
                  </w:txbxContent>
                </v:textbox>
                <w10:wrap type="tight"/>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712512" behindDoc="1" locked="0" layoutInCell="1" allowOverlap="1">
                <wp:simplePos x="0" y="0"/>
                <wp:positionH relativeFrom="column">
                  <wp:posOffset>-237490</wp:posOffset>
                </wp:positionH>
                <wp:positionV relativeFrom="paragraph">
                  <wp:posOffset>62230</wp:posOffset>
                </wp:positionV>
                <wp:extent cx="1352550" cy="1016000"/>
                <wp:effectExtent l="0" t="0" r="0" b="0"/>
                <wp:wrapNone/>
                <wp:docPr id="9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01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4" w:color="auto"/>
                                <w:left w:val="single" w:sz="4" w:space="4" w:color="auto"/>
                                <w:bottom w:val="single" w:sz="4" w:space="1" w:color="auto"/>
                                <w:right w:val="single" w:sz="4" w:space="4" w:color="auto"/>
                              </w:pBdr>
                              <w:spacing w:after="0" w:line="240" w:lineRule="auto"/>
                              <w:jc w:val="center"/>
                            </w:pPr>
                            <w:r>
                              <w:t>Bachelier : stage orienté d’insertion socioprofessionnelle</w:t>
                            </w:r>
                          </w:p>
                          <w:p>
                            <w:pPr>
                              <w:pBdr>
                                <w:top w:val="single" w:sz="4" w:space="4" w:color="auto"/>
                                <w:left w:val="single" w:sz="4" w:space="4" w:color="auto"/>
                                <w:bottom w:val="single" w:sz="4" w:space="1" w:color="auto"/>
                                <w:right w:val="single" w:sz="4" w:space="4" w:color="auto"/>
                              </w:pBdr>
                              <w:spacing w:after="0" w:line="240" w:lineRule="auto"/>
                              <w:jc w:val="center"/>
                            </w:pPr>
                            <w:r>
                              <w:t>120/40p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B5111DA" id="_x0000_s1049" type="#_x0000_t202" style="position:absolute;left:0;text-align:left;margin-left:-18.7pt;margin-top:4.9pt;width:106.5pt;height:80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" filled="f" stroked="f">
                <v:textbox inset=",7.2pt,,7.2pt">
                  <w:txbxContent>
                    <w:p w14:paraId="63BF516C" w14:textId="4DAD924F" w:rsidR="005A7476" w:rsidRDefault="005A7476" w:rsidP="00A929EC">
                      <w:pPr>
                        <w:pBdr>
                          <w:top w:val="single" w:sz="4" w:space="4" w:color="auto"/>
                          <w:left w:val="single" w:sz="4" w:space="4" w:color="auto"/>
                          <w:bottom w:val="single" w:sz="4" w:space="1" w:color="auto"/>
                          <w:right w:val="single" w:sz="4" w:space="4" w:color="auto"/>
                        </w:pBdr>
                        <w:spacing w:after="0" w:line="240" w:lineRule="auto"/>
                        <w:jc w:val="center"/>
                      </w:pPr>
                      <w:r>
                        <w:t>Bachelier : s</w:t>
                      </w:r>
                      <w:r w:rsidRPr="009558BF">
                        <w:t>tage</w:t>
                      </w:r>
                      <w:r>
                        <w:t xml:space="preserve"> orienté </w:t>
                      </w:r>
                      <w:r w:rsidRPr="009558BF">
                        <w:t>d’insertion</w:t>
                      </w:r>
                      <w:r>
                        <w:t xml:space="preserve"> socioprofessionnelle</w:t>
                      </w:r>
                    </w:p>
                    <w:p w14:paraId="3DA3849C" w14:textId="3274DF5C" w:rsidR="005A7476" w:rsidRDefault="005A7476" w:rsidP="00A929EC">
                      <w:pPr>
                        <w:pBdr>
                          <w:top w:val="single" w:sz="4" w:space="4" w:color="auto"/>
                          <w:left w:val="single" w:sz="4" w:space="4" w:color="auto"/>
                          <w:bottom w:val="single" w:sz="4" w:space="1" w:color="auto"/>
                          <w:right w:val="single" w:sz="4" w:space="4" w:color="auto"/>
                        </w:pBdr>
                        <w:spacing w:after="0" w:line="240" w:lineRule="auto"/>
                        <w:jc w:val="center"/>
                      </w:pPr>
                      <w:r w:rsidRPr="009558BF">
                        <w:t>120</w:t>
                      </w:r>
                      <w:r>
                        <w:t>/40</w:t>
                      </w:r>
                      <w:r w:rsidRPr="009558BF">
                        <w:t>p</w:t>
                      </w:r>
                    </w:p>
                  </w:txbxContent>
                </v:textbox>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706368" behindDoc="0" locked="0" layoutInCell="1" allowOverlap="1">
                <wp:simplePos x="0" y="0"/>
                <wp:positionH relativeFrom="column">
                  <wp:posOffset>6621145</wp:posOffset>
                </wp:positionH>
                <wp:positionV relativeFrom="paragraph">
                  <wp:posOffset>68580</wp:posOffset>
                </wp:positionV>
                <wp:extent cx="1314450" cy="789940"/>
                <wp:effectExtent l="0" t="0" r="0" b="0"/>
                <wp:wrapTight wrapText="bothSides">
                  <wp:wrapPolygon edited="0">
                    <wp:start x="626" y="1563"/>
                    <wp:lineTo x="626" y="19794"/>
                    <wp:lineTo x="20661" y="19794"/>
                    <wp:lineTo x="20661" y="1563"/>
                    <wp:lineTo x="626" y="1563"/>
                  </wp:wrapPolygon>
                </wp:wrapTight>
                <wp:docPr id="3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789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pPr>
                            <w:r>
                              <w:t>Communication et gestion</w:t>
                            </w:r>
                          </w:p>
                          <w:p>
                            <w:pPr>
                              <w:pBdr>
                                <w:top w:val="single" w:sz="4" w:space="1" w:color="auto"/>
                                <w:left w:val="single" w:sz="4" w:space="4" w:color="auto"/>
                                <w:bottom w:val="single" w:sz="4" w:space="1" w:color="auto"/>
                                <w:right w:val="single" w:sz="4" w:space="4" w:color="auto"/>
                              </w:pBdr>
                              <w:spacing w:after="0" w:line="240" w:lineRule="auto"/>
                              <w:jc w:val="center"/>
                            </w:pPr>
                            <w:r>
                              <w:t>80p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518517A" id="_x0000_s1050" type="#_x0000_t202" style="position:absolute;left:0;text-align:left;margin-left:521.35pt;margin-top:5.4pt;width:103.5pt;height:62.2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" filled="f" stroked="f">
                <v:textbox inset=",7.2pt,,7.2pt">
                  <w:txbxContent>
                    <w:p w14:paraId="6F122992" w14:textId="77777777" w:rsidR="005A7476" w:rsidRDefault="005A7476" w:rsidP="00A929EC">
                      <w:pPr>
                        <w:pBdr>
                          <w:top w:val="single" w:sz="4" w:space="1" w:color="auto"/>
                          <w:left w:val="single" w:sz="4" w:space="4" w:color="auto"/>
                          <w:bottom w:val="single" w:sz="4" w:space="1" w:color="auto"/>
                          <w:right w:val="single" w:sz="4" w:space="4" w:color="auto"/>
                        </w:pBdr>
                        <w:spacing w:after="0" w:line="240" w:lineRule="auto"/>
                        <w:jc w:val="center"/>
                      </w:pPr>
                      <w:r>
                        <w:t>Communication et gestion</w:t>
                      </w:r>
                    </w:p>
                    <w:p w14:paraId="26D1BD07" w14:textId="77777777" w:rsidR="005A7476" w:rsidRDefault="005A7476" w:rsidP="00A929EC">
                      <w:pPr>
                        <w:pBdr>
                          <w:top w:val="single" w:sz="4" w:space="1" w:color="auto"/>
                          <w:left w:val="single" w:sz="4" w:space="4" w:color="auto"/>
                          <w:bottom w:val="single" w:sz="4" w:space="1" w:color="auto"/>
                          <w:right w:val="single" w:sz="4" w:space="4" w:color="auto"/>
                        </w:pBdr>
                        <w:spacing w:after="0" w:line="240" w:lineRule="auto"/>
                        <w:jc w:val="center"/>
                      </w:pPr>
                      <w:r>
                        <w:t>80p</w:t>
                      </w:r>
                    </w:p>
                  </w:txbxContent>
                </v:textbox>
                <w10:wrap type="tight"/>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737088" behindDoc="0" locked="0" layoutInCell="1" allowOverlap="1">
                <wp:simplePos x="0" y="0"/>
                <wp:positionH relativeFrom="column">
                  <wp:posOffset>6649720</wp:posOffset>
                </wp:positionH>
                <wp:positionV relativeFrom="paragraph">
                  <wp:posOffset>900430</wp:posOffset>
                </wp:positionV>
                <wp:extent cx="1314450" cy="739140"/>
                <wp:effectExtent l="0" t="0" r="0" b="0"/>
                <wp:wrapTight wrapText="bothSides">
                  <wp:wrapPolygon edited="0">
                    <wp:start x="626" y="1670"/>
                    <wp:lineTo x="626" y="19485"/>
                    <wp:lineTo x="20661" y="19485"/>
                    <wp:lineTo x="20661" y="1670"/>
                    <wp:lineTo x="626" y="1670"/>
                  </wp:wrapPolygon>
                </wp:wrapTight>
                <wp:docPr id="40"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739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pPr>
                            <w:r>
                              <w:t>Eléments de management</w:t>
                            </w:r>
                          </w:p>
                          <w:p>
                            <w:pPr>
                              <w:pBdr>
                                <w:top w:val="single" w:sz="4" w:space="1" w:color="auto"/>
                                <w:left w:val="single" w:sz="4" w:space="4" w:color="auto"/>
                                <w:bottom w:val="single" w:sz="4" w:space="1" w:color="auto"/>
                                <w:right w:val="single" w:sz="4" w:space="4" w:color="auto"/>
                              </w:pBdr>
                              <w:spacing w:after="0" w:line="240" w:lineRule="auto"/>
                              <w:jc w:val="center"/>
                            </w:pPr>
                            <w:r>
                              <w:t>20p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E599031" id="_x0000_s1051" type="#_x0000_t202" style="position:absolute;left:0;text-align:left;margin-left:523.6pt;margin-top:70.9pt;width:103.5pt;height:58.2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" filled="f" stroked="f">
                <v:textbox inset=",7.2pt,,7.2pt">
                  <w:txbxContent>
                    <w:p w14:paraId="0E27DEEA" w14:textId="77777777" w:rsidR="005A7476" w:rsidRPr="009558BF" w:rsidRDefault="005A7476" w:rsidP="00A929EC">
                      <w:pPr>
                        <w:pBdr>
                          <w:top w:val="single" w:sz="4" w:space="1" w:color="auto"/>
                          <w:left w:val="single" w:sz="4" w:space="4" w:color="auto"/>
                          <w:bottom w:val="single" w:sz="4" w:space="1" w:color="auto"/>
                          <w:right w:val="single" w:sz="4" w:space="4" w:color="auto"/>
                        </w:pBdr>
                        <w:spacing w:after="0" w:line="240" w:lineRule="auto"/>
                        <w:jc w:val="center"/>
                      </w:pPr>
                      <w:r w:rsidRPr="009558BF">
                        <w:t>Eléments de management</w:t>
                      </w:r>
                    </w:p>
                    <w:p w14:paraId="2A9F714E" w14:textId="77777777" w:rsidR="005A7476" w:rsidRDefault="005A7476" w:rsidP="00A929EC">
                      <w:pPr>
                        <w:pBdr>
                          <w:top w:val="single" w:sz="4" w:space="1" w:color="auto"/>
                          <w:left w:val="single" w:sz="4" w:space="4" w:color="auto"/>
                          <w:bottom w:val="single" w:sz="4" w:space="1" w:color="auto"/>
                          <w:right w:val="single" w:sz="4" w:space="4" w:color="auto"/>
                        </w:pBdr>
                        <w:spacing w:after="0" w:line="240" w:lineRule="auto"/>
                        <w:jc w:val="center"/>
                      </w:pPr>
                      <w:r w:rsidRPr="009558BF">
                        <w:t>20p</w:t>
                      </w:r>
                    </w:p>
                  </w:txbxContent>
                </v:textbox>
                <w10:wrap type="tight"/>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717632" behindDoc="0" locked="0" layoutInCell="1" allowOverlap="1">
                <wp:simplePos x="0" y="0"/>
                <wp:positionH relativeFrom="column">
                  <wp:posOffset>4640580</wp:posOffset>
                </wp:positionH>
                <wp:positionV relativeFrom="paragraph">
                  <wp:posOffset>1141730</wp:posOffset>
                </wp:positionV>
                <wp:extent cx="952500" cy="0"/>
                <wp:effectExtent l="0" t="0" r="0" b="0"/>
                <wp:wrapTight wrapText="bothSides">
                  <wp:wrapPolygon edited="0">
                    <wp:start x="0" y="0"/>
                    <wp:lineTo x="0" y="21600"/>
                    <wp:lineTo x="21600" y="21600"/>
                    <wp:lineTo x="21600" y="0"/>
                  </wp:wrapPolygon>
                </wp:wrapTight>
                <wp:docPr id="94"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00" cy="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C5E93A1" id="Line 19" o:spid="_x0000_s1026" style="position:absolute;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5.4pt,89.9pt" to="440.4pt,8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" strokeweight="1pt">
                <v:shadow opacity="22938f" offset="0"/>
                <w10:wrap type="tight"/>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745280" behindDoc="0" locked="0" layoutInCell="1" allowOverlap="1">
                <wp:simplePos x="0" y="0"/>
                <wp:positionH relativeFrom="column">
                  <wp:posOffset>1950085</wp:posOffset>
                </wp:positionH>
                <wp:positionV relativeFrom="paragraph">
                  <wp:posOffset>4418965</wp:posOffset>
                </wp:positionV>
                <wp:extent cx="1314450" cy="838200"/>
                <wp:effectExtent l="0" t="0" r="0" b="0"/>
                <wp:wrapTight wrapText="bothSides">
                  <wp:wrapPolygon edited="0">
                    <wp:start x="626" y="1473"/>
                    <wp:lineTo x="626" y="20127"/>
                    <wp:lineTo x="20661" y="20127"/>
                    <wp:lineTo x="20661" y="1473"/>
                    <wp:lineTo x="626" y="1473"/>
                  </wp:wrapPolygon>
                </wp:wrapTight>
                <wp:docPr id="10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83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t xml:space="preserve">Bureau d’études </w:t>
                            </w:r>
                            <w:r>
                              <w:rPr>
                                <w:b/>
                              </w:rPr>
                              <w:t>du génie civil</w:t>
                            </w:r>
                            <w:r>
                              <w:t xml:space="preserve"> </w:t>
                            </w:r>
                          </w:p>
                          <w:p>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t>160p</w:t>
                            </w:r>
                          </w:p>
                        </w:txbxContent>
                      </wps:txbx>
                      <wps:bodyPr rot="0" vert="horz" wrap="square" lIns="91440" tIns="91440" rIns="91440" bIns="9144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B156BF0" id="_x0000_s1052" type="#_x0000_t202" style="position:absolute;left:0;text-align:left;margin-left:153.55pt;margin-top:347.95pt;width:103.5pt;height:66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" filled="f" stroked="f">
                <v:textbox inset=",7.2pt,,7.2pt">
                  <w:txbxContent>
                    <w:p w14:paraId="4508CF58" w14:textId="559BE96E" w:rsidR="005A7476" w:rsidRDefault="005A7476" w:rsidP="00A929EC">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t xml:space="preserve">Bureau d’études </w:t>
                      </w:r>
                      <w:r w:rsidRPr="00684558">
                        <w:rPr>
                          <w:b/>
                        </w:rPr>
                        <w:t xml:space="preserve">du </w:t>
                      </w:r>
                      <w:r>
                        <w:rPr>
                          <w:b/>
                        </w:rPr>
                        <w:t>génie civil</w:t>
                      </w:r>
                      <w:r>
                        <w:t xml:space="preserve"> </w:t>
                      </w:r>
                    </w:p>
                    <w:p w14:paraId="7E073217" w14:textId="77777777" w:rsidR="005A7476" w:rsidRDefault="005A7476" w:rsidP="00A929EC">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t>160p</w:t>
                      </w:r>
                    </w:p>
                  </w:txbxContent>
                </v:textbox>
                <w10:wrap type="tight"/>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725824" behindDoc="0" locked="0" layoutInCell="1" allowOverlap="1">
                <wp:simplePos x="0" y="0"/>
                <wp:positionH relativeFrom="column">
                  <wp:posOffset>5741035</wp:posOffset>
                </wp:positionH>
                <wp:positionV relativeFrom="paragraph">
                  <wp:posOffset>2925445</wp:posOffset>
                </wp:positionV>
                <wp:extent cx="0" cy="1234440"/>
                <wp:effectExtent l="0" t="0" r="38100" b="22860"/>
                <wp:wrapTight wrapText="bothSides">
                  <wp:wrapPolygon edited="0">
                    <wp:start x="-1" y="0"/>
                    <wp:lineTo x="-1" y="21667"/>
                    <wp:lineTo x="-1" y="21667"/>
                    <wp:lineTo x="-1" y="0"/>
                    <wp:lineTo x="-1" y="0"/>
                  </wp:wrapPolygon>
                </wp:wrapTight>
                <wp:docPr id="106"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3444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EE548E7" id="Line 34" o:spid="_x0000_s1026" style="position:absolute;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2.05pt,230.35pt" to="452.05pt,32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" strokeweight="1pt">
                <v:shadow opacity="22938f" offset="0"/>
                <w10:wrap type="tight"/>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713536" behindDoc="1" locked="0" layoutInCell="1" allowOverlap="1">
                <wp:simplePos x="0" y="0"/>
                <wp:positionH relativeFrom="column">
                  <wp:posOffset>8241030</wp:posOffset>
                </wp:positionH>
                <wp:positionV relativeFrom="paragraph">
                  <wp:posOffset>74930</wp:posOffset>
                </wp:positionV>
                <wp:extent cx="1117600" cy="782320"/>
                <wp:effectExtent l="0" t="0" r="0" b="0"/>
                <wp:wrapNone/>
                <wp:docPr id="10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7600" cy="782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pacing w:after="0" w:line="20" w:lineRule="atLeast"/>
                              <w:jc w:val="center"/>
                            </w:pPr>
                            <w:r>
                              <w:t>Résistance matériaux</w:t>
                            </w:r>
                          </w:p>
                          <w:p>
                            <w:pPr>
                              <w:pBdr>
                                <w:top w:val="single" w:sz="4" w:space="1" w:color="auto"/>
                                <w:left w:val="single" w:sz="4" w:space="4" w:color="auto"/>
                                <w:bottom w:val="single" w:sz="4" w:space="1" w:color="auto"/>
                                <w:right w:val="single" w:sz="4" w:space="4" w:color="auto"/>
                              </w:pBdr>
                              <w:spacing w:line="20" w:lineRule="atLeast"/>
                              <w:jc w:val="center"/>
                            </w:pPr>
                            <w:r>
                              <w:t>80p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1DB91C5" id="_x0000_s1053" type="#_x0000_t202" style="position:absolute;left:0;text-align:left;margin-left:648.9pt;margin-top:5.9pt;width:88pt;height:61.6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" filled="f" stroked="f">
                <v:textbox inset=",7.2pt,,7.2pt">
                  <w:txbxContent>
                    <w:p w14:paraId="3EDF7F0F" w14:textId="77777777" w:rsidR="005A7476" w:rsidRDefault="005A7476" w:rsidP="00A929EC">
                      <w:pPr>
                        <w:pBdr>
                          <w:top w:val="single" w:sz="4" w:space="1" w:color="auto"/>
                          <w:left w:val="single" w:sz="4" w:space="4" w:color="auto"/>
                          <w:bottom w:val="single" w:sz="4" w:space="1" w:color="auto"/>
                          <w:right w:val="single" w:sz="4" w:space="4" w:color="auto"/>
                        </w:pBdr>
                        <w:spacing w:after="0" w:line="20" w:lineRule="atLeast"/>
                        <w:jc w:val="center"/>
                      </w:pPr>
                      <w:r w:rsidRPr="009558BF">
                        <w:t>Résistance matériaux</w:t>
                      </w:r>
                    </w:p>
                    <w:p w14:paraId="1F1A43B5" w14:textId="77777777" w:rsidR="005A7476" w:rsidRDefault="005A7476" w:rsidP="00A929EC">
                      <w:pPr>
                        <w:pBdr>
                          <w:top w:val="single" w:sz="4" w:space="1" w:color="auto"/>
                          <w:left w:val="single" w:sz="4" w:space="4" w:color="auto"/>
                          <w:bottom w:val="single" w:sz="4" w:space="1" w:color="auto"/>
                          <w:right w:val="single" w:sz="4" w:space="4" w:color="auto"/>
                        </w:pBdr>
                        <w:spacing w:line="20" w:lineRule="atLeast"/>
                        <w:jc w:val="center"/>
                      </w:pPr>
                      <w:r>
                        <w:t>80p</w:t>
                      </w:r>
                    </w:p>
                  </w:txbxContent>
                </v:textbox>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711488" behindDoc="0" locked="0" layoutInCell="1" allowOverlap="1">
                <wp:simplePos x="0" y="0"/>
                <wp:positionH relativeFrom="column">
                  <wp:posOffset>5081905</wp:posOffset>
                </wp:positionH>
                <wp:positionV relativeFrom="paragraph">
                  <wp:posOffset>2292985</wp:posOffset>
                </wp:positionV>
                <wp:extent cx="1157605" cy="836930"/>
                <wp:effectExtent l="0" t="0" r="0" b="0"/>
                <wp:wrapTight wrapText="bothSides">
                  <wp:wrapPolygon edited="0">
                    <wp:start x="711" y="1475"/>
                    <wp:lineTo x="711" y="20158"/>
                    <wp:lineTo x="20261" y="20158"/>
                    <wp:lineTo x="20261" y="1475"/>
                    <wp:lineTo x="711" y="1475"/>
                  </wp:wrapPolygon>
                </wp:wrapTight>
                <wp:docPr id="1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7605" cy="836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pPr>
                            <w:r>
                              <w:t>Hydraulique appliquée</w:t>
                            </w:r>
                          </w:p>
                          <w:p>
                            <w:pPr>
                              <w:pBdr>
                                <w:top w:val="single" w:sz="4" w:space="1" w:color="auto"/>
                                <w:left w:val="single" w:sz="4" w:space="4" w:color="auto"/>
                                <w:bottom w:val="single" w:sz="4" w:space="1" w:color="auto"/>
                                <w:right w:val="single" w:sz="4" w:space="4" w:color="auto"/>
                              </w:pBdr>
                              <w:jc w:val="center"/>
                            </w:pPr>
                            <w:r>
                              <w:t>100p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78D15A1" id="_x0000_s1054" type="#_x0000_t202" style="position:absolute;left:0;text-align:left;margin-left:400.15pt;margin-top:180.55pt;width:91.15pt;height:65.9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" filled="f" stroked="f">
                <v:textbox inset=",7.2pt,,7.2pt">
                  <w:txbxContent>
                    <w:p w14:paraId="1E207A54" w14:textId="77777777" w:rsidR="005A7476" w:rsidRPr="009558BF" w:rsidRDefault="005A7476" w:rsidP="00A929EC">
                      <w:pPr>
                        <w:pBdr>
                          <w:top w:val="single" w:sz="4" w:space="1" w:color="auto"/>
                          <w:left w:val="single" w:sz="4" w:space="4" w:color="auto"/>
                          <w:bottom w:val="single" w:sz="4" w:space="1" w:color="auto"/>
                          <w:right w:val="single" w:sz="4" w:space="4" w:color="auto"/>
                        </w:pBdr>
                        <w:spacing w:after="0" w:line="240" w:lineRule="auto"/>
                        <w:jc w:val="center"/>
                      </w:pPr>
                      <w:r w:rsidRPr="009558BF">
                        <w:t>Hydraulique</w:t>
                      </w:r>
                      <w:r>
                        <w:t xml:space="preserve"> appliquée</w:t>
                      </w:r>
                    </w:p>
                    <w:p w14:paraId="5F01AFC5" w14:textId="77777777" w:rsidR="005A7476" w:rsidRDefault="005A7476" w:rsidP="00A929EC">
                      <w:pPr>
                        <w:pBdr>
                          <w:top w:val="single" w:sz="4" w:space="1" w:color="auto"/>
                          <w:left w:val="single" w:sz="4" w:space="4" w:color="auto"/>
                          <w:bottom w:val="single" w:sz="4" w:space="1" w:color="auto"/>
                          <w:right w:val="single" w:sz="4" w:space="4" w:color="auto"/>
                        </w:pBdr>
                        <w:jc w:val="center"/>
                      </w:pPr>
                      <w:r w:rsidRPr="009558BF">
                        <w:t>100p</w:t>
                      </w:r>
                    </w:p>
                  </w:txbxContent>
                </v:textbox>
                <w10:wrap type="tight"/>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730944" behindDoc="1" locked="0" layoutInCell="1" allowOverlap="1">
                <wp:simplePos x="0" y="0"/>
                <wp:positionH relativeFrom="column">
                  <wp:posOffset>8792845</wp:posOffset>
                </wp:positionH>
                <wp:positionV relativeFrom="paragraph">
                  <wp:posOffset>692785</wp:posOffset>
                </wp:positionV>
                <wp:extent cx="0" cy="350520"/>
                <wp:effectExtent l="0" t="0" r="38100" b="30480"/>
                <wp:wrapNone/>
                <wp:docPr id="11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052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036293D" id="Line 41" o:spid="_x0000_s1026" style="position:absolute;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2.35pt,54.55pt" to="692.35pt,8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" strokeweight="1pt">
                <v:shadow opacity="22938f" offset="0"/>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714560" behindDoc="1" locked="0" layoutInCell="1" allowOverlap="1">
                <wp:simplePos x="0" y="0"/>
                <wp:positionH relativeFrom="column">
                  <wp:posOffset>8241030</wp:posOffset>
                </wp:positionH>
                <wp:positionV relativeFrom="paragraph">
                  <wp:posOffset>951230</wp:posOffset>
                </wp:positionV>
                <wp:extent cx="1117600" cy="609600"/>
                <wp:effectExtent l="0" t="0" r="0" b="0"/>
                <wp:wrapNone/>
                <wp:docPr id="1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760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pPr>
                            <w:r>
                              <w:t>Stabilité</w:t>
                            </w:r>
                          </w:p>
                          <w:p>
                            <w:pPr>
                              <w:pBdr>
                                <w:top w:val="single" w:sz="4" w:space="1" w:color="auto"/>
                                <w:left w:val="single" w:sz="4" w:space="4" w:color="auto"/>
                                <w:bottom w:val="single" w:sz="4" w:space="1" w:color="auto"/>
                                <w:right w:val="single" w:sz="4" w:space="4" w:color="auto"/>
                              </w:pBdr>
                              <w:jc w:val="center"/>
                            </w:pPr>
                            <w:r>
                              <w:t>100p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2DA6094" id="_x0000_s1055" type="#_x0000_t202" style="position:absolute;left:0;text-align:left;margin-left:648.9pt;margin-top:74.9pt;width:88pt;height:48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" filled="f" stroked="f">
                <v:textbox inset=",7.2pt,,7.2pt">
                  <w:txbxContent>
                    <w:p w14:paraId="2E80E674" w14:textId="77777777" w:rsidR="005A7476" w:rsidRPr="009558BF" w:rsidRDefault="005A7476" w:rsidP="00A929EC">
                      <w:pPr>
                        <w:pBdr>
                          <w:top w:val="single" w:sz="4" w:space="1" w:color="auto"/>
                          <w:left w:val="single" w:sz="4" w:space="4" w:color="auto"/>
                          <w:bottom w:val="single" w:sz="4" w:space="1" w:color="auto"/>
                          <w:right w:val="single" w:sz="4" w:space="4" w:color="auto"/>
                        </w:pBdr>
                        <w:spacing w:after="0" w:line="240" w:lineRule="auto"/>
                        <w:jc w:val="center"/>
                      </w:pPr>
                      <w:r w:rsidRPr="009558BF">
                        <w:t>Stabilité</w:t>
                      </w:r>
                    </w:p>
                    <w:p w14:paraId="2215CCFB" w14:textId="40FE377B" w:rsidR="005A7476" w:rsidRDefault="005A7476" w:rsidP="00A929EC">
                      <w:pPr>
                        <w:pBdr>
                          <w:top w:val="single" w:sz="4" w:space="1" w:color="auto"/>
                          <w:left w:val="single" w:sz="4" w:space="4" w:color="auto"/>
                          <w:bottom w:val="single" w:sz="4" w:space="1" w:color="auto"/>
                          <w:right w:val="single" w:sz="4" w:space="4" w:color="auto"/>
                        </w:pBdr>
                        <w:jc w:val="center"/>
                      </w:pPr>
                      <w:r>
                        <w:t>100</w:t>
                      </w:r>
                      <w:r w:rsidRPr="009558BF">
                        <w:t>p</w:t>
                      </w:r>
                    </w:p>
                  </w:txbxContent>
                </v:textbox>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721728" behindDoc="0" locked="0" layoutInCell="1" allowOverlap="1">
                <wp:simplePos x="0" y="0"/>
                <wp:positionH relativeFrom="column">
                  <wp:posOffset>2590165</wp:posOffset>
                </wp:positionH>
                <wp:positionV relativeFrom="paragraph">
                  <wp:posOffset>4184015</wp:posOffset>
                </wp:positionV>
                <wp:extent cx="0" cy="394970"/>
                <wp:effectExtent l="0" t="0" r="38100" b="24130"/>
                <wp:wrapTight wrapText="bothSides">
                  <wp:wrapPolygon edited="0">
                    <wp:start x="-1" y="0"/>
                    <wp:lineTo x="-1" y="21878"/>
                    <wp:lineTo x="-1" y="21878"/>
                    <wp:lineTo x="-1" y="0"/>
                    <wp:lineTo x="-1" y="0"/>
                  </wp:wrapPolygon>
                </wp:wrapTight>
                <wp:docPr id="116"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9497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B620752" id="Line 29" o:spid="_x0000_s1026" style="position:absolute;flip:x;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95pt,329.45pt" to="203.95pt,36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" strokeweight="1pt">
                <v:shadow opacity="22938f" offset="0"/>
                <w10:wrap type="tight"/>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724800" behindDoc="0" locked="0" layoutInCell="1" allowOverlap="1">
                <wp:simplePos x="0" y="0"/>
                <wp:positionH relativeFrom="column">
                  <wp:posOffset>5302250</wp:posOffset>
                </wp:positionH>
                <wp:positionV relativeFrom="paragraph">
                  <wp:posOffset>4159885</wp:posOffset>
                </wp:positionV>
                <wp:extent cx="0" cy="418465"/>
                <wp:effectExtent l="0" t="0" r="38100" b="19685"/>
                <wp:wrapThrough wrapText="bothSides">
                  <wp:wrapPolygon edited="0">
                    <wp:start x="-1" y="0"/>
                    <wp:lineTo x="-1" y="21633"/>
                    <wp:lineTo x="-1" y="21633"/>
                    <wp:lineTo x="-1" y="0"/>
                    <wp:lineTo x="-1" y="0"/>
                  </wp:wrapPolygon>
                </wp:wrapThrough>
                <wp:docPr id="117"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846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36E65C0" id="Line 33" o:spid="_x0000_s1026" style="position:absolute;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5pt,327.55pt" to="417.5pt,3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" strokeweight="1pt">
                <v:shadow opacity="22938f" offset="0"/>
                <w10:wrap type="through"/>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727872" behindDoc="0" locked="0" layoutInCell="1" allowOverlap="1">
                <wp:simplePos x="0" y="0"/>
                <wp:positionH relativeFrom="column">
                  <wp:posOffset>4373245</wp:posOffset>
                </wp:positionH>
                <wp:positionV relativeFrom="paragraph">
                  <wp:posOffset>715645</wp:posOffset>
                </wp:positionV>
                <wp:extent cx="38100" cy="3444240"/>
                <wp:effectExtent l="0" t="0" r="19050" b="22860"/>
                <wp:wrapTight wrapText="bothSides">
                  <wp:wrapPolygon edited="0">
                    <wp:start x="0" y="0"/>
                    <wp:lineTo x="0" y="21624"/>
                    <wp:lineTo x="21600" y="21624"/>
                    <wp:lineTo x="21600" y="0"/>
                    <wp:lineTo x="0" y="0"/>
                  </wp:wrapPolygon>
                </wp:wrapTight>
                <wp:docPr id="118"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 cy="344424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49D089E" id="Line 37" o:spid="_x0000_s1026" style="position:absolute;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4.35pt,56.35pt" to="347.35pt,32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" strokeweight="1pt">
                <v:shadow opacity="22938f" offset="0"/>
                <w10:wrap type="tight"/>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707392" behindDoc="0" locked="0" layoutInCell="1" allowOverlap="1">
                <wp:simplePos x="0" y="0"/>
                <wp:positionH relativeFrom="column">
                  <wp:posOffset>1334135</wp:posOffset>
                </wp:positionH>
                <wp:positionV relativeFrom="paragraph">
                  <wp:posOffset>66040</wp:posOffset>
                </wp:positionV>
                <wp:extent cx="1703070" cy="739140"/>
                <wp:effectExtent l="0" t="0" r="0" b="0"/>
                <wp:wrapTight wrapText="bothSides">
                  <wp:wrapPolygon edited="0">
                    <wp:start x="483" y="1670"/>
                    <wp:lineTo x="483" y="19485"/>
                    <wp:lineTo x="20779" y="19485"/>
                    <wp:lineTo x="20779" y="1670"/>
                    <wp:lineTo x="483" y="1670"/>
                  </wp:wrapPolygon>
                </wp:wrapTight>
                <wp:docPr id="12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3070" cy="7391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pPr>
                              <w:pBdr>
                                <w:top w:val="single" w:sz="4" w:space="1" w:color="auto"/>
                                <w:left w:val="single" w:sz="4" w:space="4" w:color="auto"/>
                                <w:bottom w:val="single" w:sz="4" w:space="1" w:color="auto"/>
                                <w:right w:val="single" w:sz="4" w:space="4" w:color="auto"/>
                              </w:pBdr>
                              <w:spacing w:after="0" w:line="20" w:lineRule="atLeast"/>
                              <w:jc w:val="center"/>
                            </w:pPr>
                            <w:r>
                              <w:t>Connaissance des matériaux et étude des sols - 120p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48633AE" id="_x0000_s1056" type="#_x0000_t202" style="position:absolute;left:0;text-align:left;margin-left:105.05pt;margin-top:5.2pt;width:134.1pt;height:58.2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" filled="f" stroked="f">
                <v:textbox inset=",7.2pt,,7.2pt">
                  <w:txbxContent>
                    <w:p w14:paraId="0353FD94" w14:textId="6F8C7913" w:rsidR="005A7476" w:rsidRDefault="005A7476" w:rsidP="00A929EC">
                      <w:pPr>
                        <w:pBdr>
                          <w:top w:val="single" w:sz="4" w:space="1" w:color="auto"/>
                          <w:left w:val="single" w:sz="4" w:space="4" w:color="auto"/>
                          <w:bottom w:val="single" w:sz="4" w:space="1" w:color="auto"/>
                          <w:right w:val="single" w:sz="4" w:space="4" w:color="auto"/>
                        </w:pBdr>
                        <w:spacing w:after="0" w:line="20" w:lineRule="atLeast"/>
                        <w:jc w:val="center"/>
                      </w:pPr>
                      <w:r w:rsidRPr="009558BF">
                        <w:t xml:space="preserve">Connaissance des matériaux et étude des sols </w:t>
                      </w:r>
                      <w:r>
                        <w:t>-</w:t>
                      </w:r>
                      <w:r w:rsidRPr="009558BF">
                        <w:t xml:space="preserve"> 120p</w:t>
                      </w:r>
                    </w:p>
                  </w:txbxContent>
                </v:textbox>
                <w10:wrap type="tight"/>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708416" behindDoc="0" locked="0" layoutInCell="1" allowOverlap="1">
                <wp:simplePos x="0" y="0"/>
                <wp:positionH relativeFrom="column">
                  <wp:posOffset>3182620</wp:posOffset>
                </wp:positionH>
                <wp:positionV relativeFrom="paragraph">
                  <wp:posOffset>69850</wp:posOffset>
                </wp:positionV>
                <wp:extent cx="1663700" cy="782320"/>
                <wp:effectExtent l="0" t="0" r="0" b="0"/>
                <wp:wrapTight wrapText="bothSides">
                  <wp:wrapPolygon edited="0">
                    <wp:start x="495" y="1578"/>
                    <wp:lineTo x="495" y="19987"/>
                    <wp:lineTo x="20776" y="19987"/>
                    <wp:lineTo x="20776" y="1578"/>
                    <wp:lineTo x="495" y="1578"/>
                  </wp:wrapPolygon>
                </wp:wrapTight>
                <wp:docPr id="12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0" cy="782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3" w:color="auto"/>
                                <w:left w:val="single" w:sz="4" w:space="4" w:color="auto"/>
                                <w:bottom w:val="single" w:sz="4" w:space="1" w:color="auto"/>
                                <w:right w:val="single" w:sz="4" w:space="4" w:color="auto"/>
                              </w:pBdr>
                              <w:spacing w:after="0" w:line="20" w:lineRule="atLeast"/>
                              <w:jc w:val="center"/>
                            </w:pPr>
                            <w:r>
                              <w:t>Dessin technique et DAO en construction</w:t>
                            </w:r>
                          </w:p>
                          <w:p>
                            <w:pPr>
                              <w:pBdr>
                                <w:top w:val="single" w:sz="4" w:space="3" w:color="auto"/>
                                <w:left w:val="single" w:sz="4" w:space="4" w:color="auto"/>
                                <w:bottom w:val="single" w:sz="4" w:space="1" w:color="auto"/>
                                <w:right w:val="single" w:sz="4" w:space="4" w:color="auto"/>
                              </w:pBdr>
                              <w:spacing w:line="20" w:lineRule="atLeast"/>
                              <w:jc w:val="center"/>
                            </w:pPr>
                            <w:r>
                              <w:t>120p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69567AA" id="_x0000_s1057" type="#_x0000_t202" style="position:absolute;left:0;text-align:left;margin-left:250.6pt;margin-top:5.5pt;width:131pt;height:61.6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" filled="f" stroked="f">
                <v:textbox inset=",7.2pt,,7.2pt">
                  <w:txbxContent>
                    <w:p w14:paraId="0663D862" w14:textId="77777777" w:rsidR="005A7476" w:rsidRPr="009558BF" w:rsidRDefault="005A7476" w:rsidP="00A929EC">
                      <w:pPr>
                        <w:pBdr>
                          <w:top w:val="single" w:sz="4" w:space="3" w:color="auto"/>
                          <w:left w:val="single" w:sz="4" w:space="4" w:color="auto"/>
                          <w:bottom w:val="single" w:sz="4" w:space="1" w:color="auto"/>
                          <w:right w:val="single" w:sz="4" w:space="4" w:color="auto"/>
                        </w:pBdr>
                        <w:spacing w:after="0" w:line="20" w:lineRule="atLeast"/>
                        <w:jc w:val="center"/>
                      </w:pPr>
                      <w:r w:rsidRPr="009558BF">
                        <w:t>D</w:t>
                      </w:r>
                      <w:r>
                        <w:t>essin technique et DAO en</w:t>
                      </w:r>
                      <w:r w:rsidRPr="009558BF">
                        <w:t xml:space="preserve"> construction</w:t>
                      </w:r>
                    </w:p>
                    <w:p w14:paraId="3F70D1A3" w14:textId="77777777" w:rsidR="005A7476" w:rsidRDefault="005A7476" w:rsidP="00A929EC">
                      <w:pPr>
                        <w:pBdr>
                          <w:top w:val="single" w:sz="4" w:space="3" w:color="auto"/>
                          <w:left w:val="single" w:sz="4" w:space="4" w:color="auto"/>
                          <w:bottom w:val="single" w:sz="4" w:space="1" w:color="auto"/>
                          <w:right w:val="single" w:sz="4" w:space="4" w:color="auto"/>
                        </w:pBdr>
                        <w:spacing w:line="20" w:lineRule="atLeast"/>
                        <w:jc w:val="center"/>
                      </w:pPr>
                      <w:r w:rsidRPr="009558BF">
                        <w:t>120p</w:t>
                      </w:r>
                    </w:p>
                  </w:txbxContent>
                </v:textbox>
                <w10:wrap type="tight"/>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738112" behindDoc="0" locked="0" layoutInCell="1" allowOverlap="1">
                <wp:simplePos x="0" y="0"/>
                <wp:positionH relativeFrom="column">
                  <wp:posOffset>1356360</wp:posOffset>
                </wp:positionH>
                <wp:positionV relativeFrom="paragraph">
                  <wp:posOffset>931545</wp:posOffset>
                </wp:positionV>
                <wp:extent cx="1524000" cy="782320"/>
                <wp:effectExtent l="0" t="0" r="0" b="0"/>
                <wp:wrapTight wrapText="bothSides">
                  <wp:wrapPolygon edited="0">
                    <wp:start x="540" y="1578"/>
                    <wp:lineTo x="540" y="19987"/>
                    <wp:lineTo x="20790" y="19987"/>
                    <wp:lineTo x="20790" y="1578"/>
                    <wp:lineTo x="540" y="1578"/>
                  </wp:wrapPolygon>
                </wp:wrapTight>
                <wp:docPr id="12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782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3" w:color="auto"/>
                                <w:bottom w:val="single" w:sz="4" w:space="1" w:color="auto"/>
                                <w:right w:val="single" w:sz="4" w:space="4" w:color="auto"/>
                              </w:pBdr>
                              <w:spacing w:after="0" w:line="20" w:lineRule="atLeast"/>
                              <w:jc w:val="center"/>
                            </w:pPr>
                            <w:r>
                              <w:t>Technologies de la construction</w:t>
                            </w:r>
                          </w:p>
                          <w:p>
                            <w:pPr>
                              <w:pBdr>
                                <w:top w:val="single" w:sz="4" w:space="1" w:color="auto"/>
                                <w:left w:val="single" w:sz="4" w:space="3" w:color="auto"/>
                                <w:bottom w:val="single" w:sz="4" w:space="1" w:color="auto"/>
                                <w:right w:val="single" w:sz="4" w:space="4" w:color="auto"/>
                              </w:pBdr>
                              <w:spacing w:line="20" w:lineRule="atLeast"/>
                              <w:jc w:val="center"/>
                            </w:pPr>
                            <w:r>
                              <w:t>120p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14F66C8" id="_x0000_s1058" type="#_x0000_t202" style="position:absolute;left:0;text-align:left;margin-left:106.8pt;margin-top:73.35pt;width:120pt;height:61.6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" filled="f" stroked="f">
                <v:textbox inset=",7.2pt,,7.2pt">
                  <w:txbxContent>
                    <w:p w14:paraId="0872355B" w14:textId="77777777" w:rsidR="005A7476" w:rsidRPr="009558BF" w:rsidRDefault="005A7476" w:rsidP="00A929EC">
                      <w:pPr>
                        <w:pBdr>
                          <w:top w:val="single" w:sz="4" w:space="1" w:color="auto"/>
                          <w:left w:val="single" w:sz="4" w:space="3" w:color="auto"/>
                          <w:bottom w:val="single" w:sz="4" w:space="1" w:color="auto"/>
                          <w:right w:val="single" w:sz="4" w:space="4" w:color="auto"/>
                        </w:pBdr>
                        <w:spacing w:after="0" w:line="20" w:lineRule="atLeast"/>
                        <w:jc w:val="center"/>
                      </w:pPr>
                      <w:r w:rsidRPr="009558BF">
                        <w:t>Technologies de la construction</w:t>
                      </w:r>
                    </w:p>
                    <w:p w14:paraId="2075A972" w14:textId="77777777" w:rsidR="005A7476" w:rsidRPr="00262863" w:rsidRDefault="005A7476" w:rsidP="00A929EC">
                      <w:pPr>
                        <w:pBdr>
                          <w:top w:val="single" w:sz="4" w:space="1" w:color="auto"/>
                          <w:left w:val="single" w:sz="4" w:space="3" w:color="auto"/>
                          <w:bottom w:val="single" w:sz="4" w:space="1" w:color="auto"/>
                          <w:right w:val="single" w:sz="4" w:space="4" w:color="auto"/>
                        </w:pBdr>
                        <w:spacing w:line="20" w:lineRule="atLeast"/>
                        <w:jc w:val="center"/>
                      </w:pPr>
                      <w:r w:rsidRPr="009558BF">
                        <w:t>120p</w:t>
                      </w:r>
                    </w:p>
                  </w:txbxContent>
                </v:textbox>
                <w10:wrap type="tight"/>
              </v:shape>
            </w:pict>
          </mc:Fallback>
        </mc:AlternateContent>
      </w:r>
    </w:p>
    <w:p>
      <w:pPr>
        <w:rPr>
          <w:rFonts w:ascii="Times New Roman" w:hAnsi="Times New Roman" w:cs="Times New Roman"/>
          <w:lang w:val="fr-FR"/>
        </w:rPr>
      </w:pPr>
    </w:p>
    <w:p>
      <w:pPr>
        <w:rPr>
          <w:rFonts w:ascii="Times New Roman" w:hAnsi="Times New Roman" w:cs="Times New Roman"/>
          <w:lang w:val="fr-FR"/>
        </w:rPr>
      </w:pPr>
      <w:r>
        <w:rPr>
          <w:rFonts w:ascii="Arial" w:eastAsia="Cambria" w:hAnsi="Arial" w:cs="Times New Roman"/>
          <w:noProof/>
          <w:lang w:eastAsia="fr-BE"/>
        </w:rPr>
        <mc:AlternateContent>
          <mc:Choice Requires="wps">
            <w:drawing>
              <wp:anchor distT="0" distB="0" distL="114300" distR="114300" simplePos="0" relativeHeight="251716608" behindDoc="0" locked="0" layoutInCell="1" allowOverlap="1">
                <wp:simplePos x="0" y="0"/>
                <wp:positionH relativeFrom="column">
                  <wp:posOffset>4652645</wp:posOffset>
                </wp:positionH>
                <wp:positionV relativeFrom="paragraph">
                  <wp:posOffset>120015</wp:posOffset>
                </wp:positionV>
                <wp:extent cx="0" cy="396240"/>
                <wp:effectExtent l="0" t="0" r="38100" b="22860"/>
                <wp:wrapTight wrapText="bothSides">
                  <wp:wrapPolygon edited="0">
                    <wp:start x="-1" y="0"/>
                    <wp:lineTo x="-1" y="21808"/>
                    <wp:lineTo x="-1" y="21808"/>
                    <wp:lineTo x="-1" y="0"/>
                    <wp:lineTo x="-1" y="0"/>
                  </wp:wrapPolygon>
                </wp:wrapTight>
                <wp:docPr id="9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624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42E670C" id="Line 18" o:spid="_x0000_s1026" style="position:absolute;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35pt,9.45pt" to="366.35pt,4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" strokeweight="1pt">
                <v:shadow opacity="22938f" offset="0"/>
                <w10:wrap type="tight"/>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719680" behindDoc="0" locked="0" layoutInCell="1" allowOverlap="1">
                <wp:simplePos x="0" y="0"/>
                <wp:positionH relativeFrom="column">
                  <wp:posOffset>2188210</wp:posOffset>
                </wp:positionH>
                <wp:positionV relativeFrom="paragraph">
                  <wp:posOffset>92710</wp:posOffset>
                </wp:positionV>
                <wp:extent cx="6350" cy="325120"/>
                <wp:effectExtent l="0" t="0" r="31750" b="36830"/>
                <wp:wrapTight wrapText="bothSides">
                  <wp:wrapPolygon edited="0">
                    <wp:start x="0" y="0"/>
                    <wp:lineTo x="0" y="22781"/>
                    <wp:lineTo x="64800" y="22781"/>
                    <wp:lineTo x="64800" y="0"/>
                    <wp:lineTo x="0" y="0"/>
                  </wp:wrapPolygon>
                </wp:wrapTight>
                <wp:docPr id="12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32512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DF14361" id="Line 22" o:spid="_x0000_s1026" style="position:absolute;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pt,7.3pt" to="172.8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" strokeweight="1pt">
                <v:shadow opacity="22938f" offset="0"/>
                <w10:wrap type="tight"/>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715584" behindDoc="0" locked="0" layoutInCell="1" allowOverlap="1">
                <wp:simplePos x="0" y="0"/>
                <wp:positionH relativeFrom="column">
                  <wp:posOffset>5591810</wp:posOffset>
                </wp:positionH>
                <wp:positionV relativeFrom="paragraph">
                  <wp:posOffset>276860</wp:posOffset>
                </wp:positionV>
                <wp:extent cx="0" cy="462280"/>
                <wp:effectExtent l="0" t="0" r="38100" b="33020"/>
                <wp:wrapTight wrapText="bothSides">
                  <wp:wrapPolygon edited="0">
                    <wp:start x="-1" y="0"/>
                    <wp:lineTo x="-1" y="22253"/>
                    <wp:lineTo x="-1" y="22253"/>
                    <wp:lineTo x="-1" y="0"/>
                    <wp:lineTo x="-1" y="0"/>
                  </wp:wrapPolygon>
                </wp:wrapTight>
                <wp:docPr id="9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228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BE616CC" id="Line 16" o:spid="_x0000_s1026" style="position:absolute;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0.3pt,21.8pt" to="440.3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" strokeweight="1pt">
                <v:shadow opacity="22938f" offset="0"/>
                <w10:wrap type="tight"/>
              </v:line>
            </w:pict>
          </mc:Fallback>
        </mc:AlternateContent>
      </w:r>
    </w:p>
    <w:p>
      <w:pPr>
        <w:rPr>
          <w:rFonts w:ascii="Times New Roman" w:hAnsi="Times New Roman" w:cs="Times New Roman"/>
          <w:lang w:val="fr-FR"/>
        </w:rPr>
      </w:pPr>
      <w:r>
        <w:rPr>
          <w:rFonts w:ascii="Arial" w:eastAsia="Cambria" w:hAnsi="Arial" w:cs="Times New Roman"/>
          <w:noProof/>
          <w:lang w:eastAsia="fr-BE"/>
        </w:rPr>
        <mc:AlternateContent>
          <mc:Choice Requires="wps">
            <w:drawing>
              <wp:anchor distT="0" distB="0" distL="114300" distR="114300" simplePos="0" relativeHeight="251723776" behindDoc="0" locked="0" layoutInCell="1" allowOverlap="1">
                <wp:simplePos x="0" y="0"/>
                <wp:positionH relativeFrom="column">
                  <wp:posOffset>260985</wp:posOffset>
                </wp:positionH>
                <wp:positionV relativeFrom="paragraph">
                  <wp:posOffset>53340</wp:posOffset>
                </wp:positionV>
                <wp:extent cx="0" cy="2094865"/>
                <wp:effectExtent l="0" t="0" r="38100" b="19685"/>
                <wp:wrapTight wrapText="bothSides">
                  <wp:wrapPolygon edited="0">
                    <wp:start x="-1" y="0"/>
                    <wp:lineTo x="-1" y="21607"/>
                    <wp:lineTo x="-1" y="21607"/>
                    <wp:lineTo x="-1" y="0"/>
                    <wp:lineTo x="-1" y="0"/>
                  </wp:wrapPolygon>
                </wp:wrapTight>
                <wp:docPr id="89"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486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62EB625" id="Line 31" o:spid="_x0000_s1026" style="position:absolute;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5pt,4.2pt" to="20.55pt,16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" strokeweight="1pt">
                <v:shadow opacity="22938f" offset="0"/>
                <w10:wrap type="tight"/>
              </v:line>
            </w:pict>
          </mc:Fallback>
        </mc:AlternateContent>
      </w:r>
    </w:p>
    <w:p>
      <w:pPr>
        <w:rPr>
          <w:rFonts w:ascii="Times New Roman" w:hAnsi="Times New Roman" w:cs="Times New Roman"/>
          <w:lang w:val="fr-FR"/>
        </w:rPr>
      </w:pPr>
      <w:r>
        <w:rPr>
          <w:rFonts w:ascii="Times New Roman" w:hAnsi="Times New Roman" w:cs="Times New Roman"/>
          <w:noProof/>
          <w:lang w:eastAsia="fr-BE"/>
        </w:rPr>
        <mc:AlternateContent>
          <mc:Choice Requires="wps">
            <w:drawing>
              <wp:anchor distT="0" distB="0" distL="114300" distR="114300" simplePos="0" relativeHeight="251753472" behindDoc="0" locked="0" layoutInCell="1" allowOverlap="1">
                <wp:simplePos x="0" y="0"/>
                <wp:positionH relativeFrom="column">
                  <wp:posOffset>740410</wp:posOffset>
                </wp:positionH>
                <wp:positionV relativeFrom="paragraph">
                  <wp:posOffset>763270</wp:posOffset>
                </wp:positionV>
                <wp:extent cx="1581150" cy="800100"/>
                <wp:effectExtent l="0" t="0" r="0" b="0"/>
                <wp:wrapTight wrapText="bothSides">
                  <wp:wrapPolygon edited="0">
                    <wp:start x="0" y="0"/>
                    <wp:lineTo x="0" y="21086"/>
                    <wp:lineTo x="21340" y="21086"/>
                    <wp:lineTo x="21340" y="0"/>
                    <wp:lineTo x="0" y="0"/>
                  </wp:wrapPolygon>
                </wp:wrapTight>
                <wp:docPr id="5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800100"/>
                        </a:xfrm>
                        <a:prstGeom prst="rect">
                          <a:avLst/>
                        </a:prstGeom>
                        <a:solidFill>
                          <a:sysClr val="window" lastClr="FFFFFF"/>
                        </a:solidFill>
                        <a:ln>
                          <a:noFill/>
                        </a:ln>
                        <a:extLst/>
                      </wps:spPr>
                      <wps:txbx>
                        <w:txbxContent>
                          <w:p>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t xml:space="preserve">Techniques spéciales </w:t>
                            </w:r>
                            <w:r>
                              <w:rPr>
                                <w:b/>
                              </w:rPr>
                              <w:t>du génie civil</w:t>
                            </w:r>
                          </w:p>
                          <w:p>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t>120p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844C125" id="_x0000_s1059" type="#_x0000_t202" style="position:absolute;margin-left:58.3pt;margin-top:60.1pt;width:124.5pt;height:63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" fillcolor="window" stroked="f">
                <v:textbox inset=",7.2pt,,7.2pt">
                  <w:txbxContent>
                    <w:p w14:paraId="4908E927" w14:textId="1D4E082A" w:rsidR="00600955" w:rsidRDefault="00600955" w:rsidP="00600955">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t xml:space="preserve">Techniques spéciales </w:t>
                      </w:r>
                      <w:r w:rsidRPr="00684558">
                        <w:rPr>
                          <w:b/>
                        </w:rPr>
                        <w:t xml:space="preserve">du </w:t>
                      </w:r>
                      <w:r>
                        <w:rPr>
                          <w:b/>
                        </w:rPr>
                        <w:t>génie civil</w:t>
                      </w:r>
                    </w:p>
                    <w:p w14:paraId="75E54638" w14:textId="77777777" w:rsidR="00600955" w:rsidRDefault="00600955" w:rsidP="00600955">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t>120p</w:t>
                      </w:r>
                    </w:p>
                  </w:txbxContent>
                </v:textbox>
                <w10:wrap type="tight"/>
              </v:shape>
            </w:pict>
          </mc:Fallback>
        </mc:AlternateContent>
      </w:r>
      <w:r>
        <w:rPr>
          <w:rFonts w:ascii="Times New Roman" w:hAnsi="Times New Roman" w:cs="Times New Roman"/>
          <w:noProof/>
          <w:lang w:eastAsia="fr-BE"/>
        </w:rPr>
        <mc:AlternateContent>
          <mc:Choice Requires="wps">
            <w:drawing>
              <wp:anchor distT="0" distB="0" distL="114300" distR="114300" simplePos="0" relativeHeight="251752448" behindDoc="0" locked="0" layoutInCell="1" allowOverlap="1">
                <wp:simplePos x="0" y="0"/>
                <wp:positionH relativeFrom="column">
                  <wp:posOffset>3484880</wp:posOffset>
                </wp:positionH>
                <wp:positionV relativeFrom="paragraph">
                  <wp:posOffset>2352040</wp:posOffset>
                </wp:positionV>
                <wp:extent cx="6985" cy="564515"/>
                <wp:effectExtent l="0" t="0" r="31115" b="26035"/>
                <wp:wrapTight wrapText="bothSides">
                  <wp:wrapPolygon edited="0">
                    <wp:start x="0" y="0"/>
                    <wp:lineTo x="0" y="21867"/>
                    <wp:lineTo x="58909" y="21867"/>
                    <wp:lineTo x="58909" y="0"/>
                    <wp:lineTo x="0" y="0"/>
                  </wp:wrapPolygon>
                </wp:wrapTight>
                <wp:docPr id="53"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 cy="56451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D5AD7B4" id="Line 54" o:spid="_x0000_s1026" style="position:absolute;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4pt,185.2pt" to="274.95pt,2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" strokeweight="1pt">
                <v:shadow opacity="22938f" offset="0"/>
                <w10:wrap type="tight"/>
              </v:line>
            </w:pict>
          </mc:Fallback>
        </mc:AlternateContent>
      </w:r>
      <w:r>
        <w:rPr>
          <w:rFonts w:ascii="Times New Roman" w:hAnsi="Times New Roman" w:cs="Times New Roman"/>
          <w:noProof/>
          <w:lang w:eastAsia="fr-BE"/>
        </w:rPr>
        <mc:AlternateContent>
          <mc:Choice Requires="wps">
            <w:drawing>
              <wp:anchor distT="0" distB="0" distL="114300" distR="114300" simplePos="0" relativeHeight="251750400" behindDoc="0" locked="0" layoutInCell="1" allowOverlap="1">
                <wp:simplePos x="0" y="0"/>
                <wp:positionH relativeFrom="column">
                  <wp:posOffset>2751455</wp:posOffset>
                </wp:positionH>
                <wp:positionV relativeFrom="paragraph">
                  <wp:posOffset>370840</wp:posOffset>
                </wp:positionV>
                <wp:extent cx="1400175" cy="1114425"/>
                <wp:effectExtent l="0" t="0" r="0" b="0"/>
                <wp:wrapTight wrapText="bothSides">
                  <wp:wrapPolygon edited="0">
                    <wp:start x="588" y="1108"/>
                    <wp:lineTo x="588" y="20308"/>
                    <wp:lineTo x="20571" y="20308"/>
                    <wp:lineTo x="20571" y="1108"/>
                    <wp:lineTo x="588" y="1108"/>
                  </wp:wrapPolygon>
                </wp:wrapTight>
                <wp:docPr id="51"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1114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pPr>
                            <w:r>
                              <w:t>Bureautique appliquée à l’enseignement supérieur</w:t>
                            </w:r>
                          </w:p>
                          <w:p>
                            <w:pPr>
                              <w:pBdr>
                                <w:top w:val="single" w:sz="4" w:space="1" w:color="auto"/>
                                <w:left w:val="single" w:sz="4" w:space="4" w:color="auto"/>
                                <w:bottom w:val="single" w:sz="4" w:space="1" w:color="auto"/>
                                <w:right w:val="single" w:sz="4" w:space="4" w:color="auto"/>
                              </w:pBdr>
                              <w:jc w:val="center"/>
                            </w:pPr>
                            <w:r>
                              <w:t>60p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05A03C9" id="_x0000_s1060" type="#_x0000_t202" style="position:absolute;margin-left:216.65pt;margin-top:29.2pt;width:110.25pt;height:87.7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" filled="f" stroked="f">
                <v:textbox inset=",7.2pt,,7.2pt">
                  <w:txbxContent>
                    <w:p w14:paraId="056AD5C5" w14:textId="77777777" w:rsidR="00600955" w:rsidRPr="009558BF" w:rsidRDefault="00600955" w:rsidP="00600955">
                      <w:pPr>
                        <w:pBdr>
                          <w:top w:val="single" w:sz="4" w:space="1" w:color="auto"/>
                          <w:left w:val="single" w:sz="4" w:space="4" w:color="auto"/>
                          <w:bottom w:val="single" w:sz="4" w:space="1" w:color="auto"/>
                          <w:right w:val="single" w:sz="4" w:space="4" w:color="auto"/>
                        </w:pBdr>
                        <w:spacing w:after="0" w:line="240" w:lineRule="auto"/>
                        <w:jc w:val="center"/>
                      </w:pPr>
                      <w:r w:rsidRPr="009558BF">
                        <w:t>Bureautique</w:t>
                      </w:r>
                      <w:r>
                        <w:t xml:space="preserve"> appliquée à l’enseignement supérieur</w:t>
                      </w:r>
                    </w:p>
                    <w:p w14:paraId="6E979A57" w14:textId="77777777" w:rsidR="00600955" w:rsidRDefault="00600955" w:rsidP="00600955">
                      <w:pPr>
                        <w:pBdr>
                          <w:top w:val="single" w:sz="4" w:space="1" w:color="auto"/>
                          <w:left w:val="single" w:sz="4" w:space="4" w:color="auto"/>
                          <w:bottom w:val="single" w:sz="4" w:space="1" w:color="auto"/>
                          <w:right w:val="single" w:sz="4" w:space="4" w:color="auto"/>
                        </w:pBdr>
                        <w:jc w:val="center"/>
                      </w:pPr>
                      <w:r w:rsidRPr="009558BF">
                        <w:t>60p</w:t>
                      </w:r>
                    </w:p>
                  </w:txbxContent>
                </v:textbox>
                <w10:wrap type="tight"/>
              </v:shape>
            </w:pict>
          </mc:Fallback>
        </mc:AlternateContent>
      </w:r>
      <w:r>
        <w:rPr>
          <w:rFonts w:ascii="Times New Roman" w:hAnsi="Times New Roman" w:cs="Times New Roman"/>
          <w:noProof/>
          <w:lang w:eastAsia="fr-BE"/>
        </w:rPr>
        <mc:AlternateContent>
          <mc:Choice Requires="wps">
            <w:drawing>
              <wp:anchor distT="0" distB="0" distL="114300" distR="114300" simplePos="0" relativeHeight="251749376" behindDoc="0" locked="0" layoutInCell="1" allowOverlap="1">
                <wp:simplePos x="0" y="0"/>
                <wp:positionH relativeFrom="column">
                  <wp:posOffset>2494280</wp:posOffset>
                </wp:positionH>
                <wp:positionV relativeFrom="paragraph">
                  <wp:posOffset>313055</wp:posOffset>
                </wp:positionV>
                <wp:extent cx="0" cy="1247775"/>
                <wp:effectExtent l="0" t="0" r="38100" b="28575"/>
                <wp:wrapTight wrapText="bothSides">
                  <wp:wrapPolygon edited="0">
                    <wp:start x="-1" y="0"/>
                    <wp:lineTo x="-1" y="21765"/>
                    <wp:lineTo x="-1" y="21765"/>
                    <wp:lineTo x="-1" y="0"/>
                    <wp:lineTo x="-1" y="0"/>
                  </wp:wrapPolygon>
                </wp:wrapTight>
                <wp:docPr id="50"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24777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5502CC25" id="Line 20" o:spid="_x0000_s1026" style="position:absolute;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4pt,24.65pt" to="196.4pt,1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" strokeweight="1pt">
                <v:shadow opacity="22938f" offset="0"/>
                <w10:wrap type="tight"/>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705344" behindDoc="0" locked="0" layoutInCell="1" allowOverlap="1">
                <wp:simplePos x="0" y="0"/>
                <wp:positionH relativeFrom="column">
                  <wp:posOffset>1959610</wp:posOffset>
                </wp:positionH>
                <wp:positionV relativeFrom="paragraph">
                  <wp:posOffset>313690</wp:posOffset>
                </wp:positionV>
                <wp:extent cx="3810" cy="217170"/>
                <wp:effectExtent l="0" t="0" r="34290" b="30480"/>
                <wp:wrapTight wrapText="bothSides">
                  <wp:wrapPolygon edited="0">
                    <wp:start x="0" y="0"/>
                    <wp:lineTo x="0" y="22737"/>
                    <wp:lineTo x="108000" y="22737"/>
                    <wp:lineTo x="108000" y="0"/>
                    <wp:lineTo x="0" y="0"/>
                  </wp:wrapPolygon>
                </wp:wrapTight>
                <wp:docPr id="125"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 cy="21717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552909AC" id="Line 82" o:spid="_x0000_s1026" style="position:absolute;flip:x;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3pt,24.7pt" to="154.6pt,4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" strokeweight="1pt">
                <v:shadow opacity="22938f" offset="0"/>
                <w10:wrap type="tight"/>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710464" behindDoc="0" locked="0" layoutInCell="1" allowOverlap="1">
                <wp:simplePos x="0" y="0"/>
                <wp:positionH relativeFrom="column">
                  <wp:posOffset>5083810</wp:posOffset>
                </wp:positionH>
                <wp:positionV relativeFrom="paragraph">
                  <wp:posOffset>21590</wp:posOffset>
                </wp:positionV>
                <wp:extent cx="1028700" cy="800100"/>
                <wp:effectExtent l="0" t="0" r="0" b="0"/>
                <wp:wrapTight wrapText="bothSides">
                  <wp:wrapPolygon edited="0">
                    <wp:start x="800" y="1543"/>
                    <wp:lineTo x="800" y="20057"/>
                    <wp:lineTo x="20400" y="20057"/>
                    <wp:lineTo x="20400" y="1543"/>
                    <wp:lineTo x="800" y="1543"/>
                  </wp:wrapPolygon>
                </wp:wrapTight>
                <wp:docPr id="11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pPr>
                            <w:r>
                              <w:t>Levés et Topographie</w:t>
                            </w:r>
                          </w:p>
                          <w:p>
                            <w:pPr>
                              <w:pBdr>
                                <w:top w:val="single" w:sz="4" w:space="1" w:color="auto"/>
                                <w:left w:val="single" w:sz="4" w:space="4" w:color="auto"/>
                                <w:bottom w:val="single" w:sz="4" w:space="1" w:color="auto"/>
                                <w:right w:val="single" w:sz="4" w:space="4" w:color="auto"/>
                              </w:pBdr>
                              <w:jc w:val="center"/>
                            </w:pPr>
                            <w:r>
                              <w:t>80p</w:t>
                            </w:r>
                          </w:p>
                        </w:txbxContent>
                      </wps:txbx>
                      <wps:bodyPr rot="0" vert="horz" wrap="square" lIns="91440" tIns="91440" rIns="91440" bIns="9144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43E6A75" id="_x0000_s1061" type="#_x0000_t202" style="position:absolute;margin-left:400.3pt;margin-top:1.7pt;width:81pt;height:63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" filled="f" stroked="f">
                <v:textbox inset=",7.2pt,,7.2pt">
                  <w:txbxContent>
                    <w:p w14:paraId="2F61C071" w14:textId="77777777" w:rsidR="005A7476" w:rsidRPr="009558BF" w:rsidRDefault="005A7476" w:rsidP="00A929EC">
                      <w:pPr>
                        <w:pBdr>
                          <w:top w:val="single" w:sz="4" w:space="1" w:color="auto"/>
                          <w:left w:val="single" w:sz="4" w:space="4" w:color="auto"/>
                          <w:bottom w:val="single" w:sz="4" w:space="1" w:color="auto"/>
                          <w:right w:val="single" w:sz="4" w:space="4" w:color="auto"/>
                        </w:pBdr>
                        <w:spacing w:after="0" w:line="240" w:lineRule="auto"/>
                        <w:jc w:val="center"/>
                      </w:pPr>
                      <w:r>
                        <w:t xml:space="preserve">Levés et </w:t>
                      </w:r>
                      <w:r w:rsidRPr="009558BF">
                        <w:t>Topographie</w:t>
                      </w:r>
                    </w:p>
                    <w:p w14:paraId="54206D17" w14:textId="77777777" w:rsidR="005A7476" w:rsidRDefault="005A7476" w:rsidP="00A929EC">
                      <w:pPr>
                        <w:pBdr>
                          <w:top w:val="single" w:sz="4" w:space="1" w:color="auto"/>
                          <w:left w:val="single" w:sz="4" w:space="4" w:color="auto"/>
                          <w:bottom w:val="single" w:sz="4" w:space="1" w:color="auto"/>
                          <w:right w:val="single" w:sz="4" w:space="4" w:color="auto"/>
                        </w:pBdr>
                        <w:jc w:val="center"/>
                      </w:pPr>
                      <w:r w:rsidRPr="009558BF">
                        <w:t>80p</w:t>
                      </w:r>
                    </w:p>
                  </w:txbxContent>
                </v:textbox>
                <w10:wrap type="tight"/>
              </v:shape>
            </w:pict>
          </mc:Fallback>
        </mc:AlternateContent>
      </w:r>
    </w:p>
    <w:p>
      <w:pPr>
        <w:rPr>
          <w:rFonts w:ascii="Times New Roman" w:hAnsi="Times New Roman" w:cs="Times New Roman"/>
          <w:lang w:val="fr-FR"/>
        </w:rPr>
      </w:pPr>
      <w:r>
        <w:rPr>
          <w:rFonts w:ascii="Times New Roman" w:hAnsi="Times New Roman" w:cs="Times New Roman"/>
          <w:noProof/>
          <w:lang w:eastAsia="fr-BE"/>
        </w:rPr>
        <mc:AlternateContent>
          <mc:Choice Requires="wps">
            <w:drawing>
              <wp:anchor distT="0" distB="0" distL="114300" distR="114300" simplePos="0" relativeHeight="251755520" behindDoc="0" locked="0" layoutInCell="1" allowOverlap="1">
                <wp:simplePos x="0" y="0"/>
                <wp:positionH relativeFrom="column">
                  <wp:posOffset>2108835</wp:posOffset>
                </wp:positionH>
                <wp:positionV relativeFrom="paragraph">
                  <wp:posOffset>30480</wp:posOffset>
                </wp:positionV>
                <wp:extent cx="0" cy="514350"/>
                <wp:effectExtent l="0" t="0" r="38100" b="19050"/>
                <wp:wrapTight wrapText="bothSides">
                  <wp:wrapPolygon edited="0">
                    <wp:start x="-1" y="0"/>
                    <wp:lineTo x="-1" y="21600"/>
                    <wp:lineTo x="-1" y="21600"/>
                    <wp:lineTo x="-1" y="0"/>
                    <wp:lineTo x="-1" y="0"/>
                  </wp:wrapPolygon>
                </wp:wrapTight>
                <wp:docPr id="56"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51435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479DC2A" id="Line 20" o:spid="_x0000_s1026" style="position:absolute;flip:x;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05pt,2.4pt" to="166.05pt,4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" strokeweight="1pt">
                <v:shadow opacity="22938f" offset="0"/>
                <w10:wrap type="tight"/>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722752" behindDoc="0" locked="0" layoutInCell="1" allowOverlap="1">
                <wp:simplePos x="0" y="0"/>
                <wp:positionH relativeFrom="column">
                  <wp:posOffset>257810</wp:posOffset>
                </wp:positionH>
                <wp:positionV relativeFrom="paragraph">
                  <wp:posOffset>217805</wp:posOffset>
                </wp:positionV>
                <wp:extent cx="1705610" cy="5080"/>
                <wp:effectExtent l="0" t="0" r="27940" b="33020"/>
                <wp:wrapTight wrapText="bothSides">
                  <wp:wrapPolygon edited="0">
                    <wp:start x="0" y="0"/>
                    <wp:lineTo x="0" y="81000"/>
                    <wp:lineTo x="21713" y="81000"/>
                    <wp:lineTo x="21713" y="0"/>
                    <wp:lineTo x="0" y="0"/>
                  </wp:wrapPolygon>
                </wp:wrapTight>
                <wp:docPr id="12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705610" cy="508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4A2105E" id="Line 30" o:spid="_x0000_s1026" style="position:absolute;flip:x y;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pt,17.15pt" to="154.6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" strokeweight="1pt">
                <v:shadow opacity="22938f" offset="0"/>
                <w10:wrap type="tight"/>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736064" behindDoc="0" locked="0" layoutInCell="1" allowOverlap="1">
                <wp:simplePos x="0" y="0"/>
                <wp:positionH relativeFrom="column">
                  <wp:posOffset>6703060</wp:posOffset>
                </wp:positionH>
                <wp:positionV relativeFrom="paragraph">
                  <wp:posOffset>160655</wp:posOffset>
                </wp:positionV>
                <wp:extent cx="1314450" cy="819150"/>
                <wp:effectExtent l="0" t="0" r="0" b="0"/>
                <wp:wrapNone/>
                <wp:docPr id="88"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819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pPr>
                            <w:r>
                              <w:t>Sensibilisation à l’environnement</w:t>
                            </w:r>
                          </w:p>
                          <w:p>
                            <w:pPr>
                              <w:pBdr>
                                <w:top w:val="single" w:sz="4" w:space="1" w:color="auto"/>
                                <w:left w:val="single" w:sz="4" w:space="4" w:color="auto"/>
                                <w:bottom w:val="single" w:sz="4" w:space="1" w:color="auto"/>
                                <w:right w:val="single" w:sz="4" w:space="4" w:color="auto"/>
                                <w:between w:val="single" w:sz="4" w:space="1" w:color="auto"/>
                                <w:bar w:val="single" w:sz="4" w:color="auto"/>
                              </w:pBdr>
                              <w:jc w:val="center"/>
                            </w:pPr>
                            <w:r>
                              <w:t>40p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893E989" id="_x0000_s1062" type="#_x0000_t202" style="position:absolute;margin-left:527.8pt;margin-top:12.65pt;width:103.5pt;height:64.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" filled="f" stroked="f">
                <v:textbox inset=",7.2pt,,7.2pt">
                  <w:txbxContent>
                    <w:p w14:paraId="7DC6626F" w14:textId="00C5871B" w:rsidR="005A7476" w:rsidRPr="009558BF" w:rsidRDefault="005A7476" w:rsidP="00A929EC">
                      <w:pPr>
                        <w:pBdr>
                          <w:top w:val="single" w:sz="4" w:space="1" w:color="auto"/>
                          <w:left w:val="single" w:sz="4" w:space="4" w:color="auto"/>
                          <w:bottom w:val="single" w:sz="4" w:space="1" w:color="auto"/>
                          <w:right w:val="single" w:sz="4" w:space="4" w:color="auto"/>
                        </w:pBdr>
                        <w:spacing w:after="0" w:line="240" w:lineRule="auto"/>
                        <w:jc w:val="center"/>
                      </w:pPr>
                      <w:r>
                        <w:t>Sens</w:t>
                      </w:r>
                      <w:r w:rsidR="004F145C">
                        <w:t>ibilisation</w:t>
                      </w:r>
                      <w:r>
                        <w:t xml:space="preserve"> à l’e</w:t>
                      </w:r>
                      <w:r w:rsidRPr="009558BF">
                        <w:t>nvironnement</w:t>
                      </w:r>
                    </w:p>
                    <w:p w14:paraId="3EBB3C27" w14:textId="77777777" w:rsidR="005A7476" w:rsidRPr="009558BF" w:rsidRDefault="005A7476" w:rsidP="00A929EC">
                      <w:pPr>
                        <w:pBdr>
                          <w:top w:val="single" w:sz="4" w:space="1" w:color="auto"/>
                          <w:left w:val="single" w:sz="4" w:space="4" w:color="auto"/>
                          <w:bottom w:val="single" w:sz="4" w:space="1" w:color="auto"/>
                          <w:right w:val="single" w:sz="4" w:space="4" w:color="auto"/>
                          <w:between w:val="single" w:sz="4" w:space="1" w:color="auto"/>
                          <w:bar w:val="single" w:sz="4" w:color="auto"/>
                        </w:pBdr>
                        <w:jc w:val="center"/>
                      </w:pPr>
                      <w:r w:rsidRPr="009558BF">
                        <w:t>40p</w:t>
                      </w:r>
                    </w:p>
                  </w:txbxContent>
                </v:textbox>
              </v:shape>
            </w:pict>
          </mc:Fallback>
        </mc:AlternateContent>
      </w:r>
    </w:p>
    <w:p>
      <w:pPr>
        <w:rPr>
          <w:rFonts w:ascii="Times New Roman" w:hAnsi="Times New Roman" w:cs="Times New Roman"/>
          <w:lang w:val="fr-FR"/>
        </w:rPr>
      </w:pPr>
    </w:p>
    <w:p>
      <w:pPr>
        <w:rPr>
          <w:rFonts w:ascii="Times New Roman" w:hAnsi="Times New Roman" w:cs="Times New Roman"/>
          <w:lang w:val="fr-FR"/>
        </w:rPr>
      </w:pPr>
    </w:p>
    <w:p>
      <w:pPr>
        <w:rPr>
          <w:rFonts w:ascii="Times New Roman" w:hAnsi="Times New Roman" w:cs="Times New Roman"/>
          <w:lang w:val="fr-FR"/>
        </w:rPr>
      </w:pPr>
      <w:r>
        <w:rPr>
          <w:rFonts w:ascii="Times New Roman" w:hAnsi="Times New Roman" w:cs="Times New Roman"/>
          <w:noProof/>
          <w:lang w:eastAsia="fr-BE"/>
        </w:rPr>
        <mc:AlternateContent>
          <mc:Choice Requires="wps">
            <w:drawing>
              <wp:anchor distT="0" distB="0" distL="114300" distR="114300" simplePos="0" relativeHeight="251757568" behindDoc="0" locked="0" layoutInCell="1" allowOverlap="1">
                <wp:simplePos x="0" y="0"/>
                <wp:positionH relativeFrom="column">
                  <wp:posOffset>3470910</wp:posOffset>
                </wp:positionH>
                <wp:positionV relativeFrom="paragraph">
                  <wp:posOffset>133985</wp:posOffset>
                </wp:positionV>
                <wp:extent cx="16510" cy="503555"/>
                <wp:effectExtent l="0" t="0" r="21590" b="29845"/>
                <wp:wrapTight wrapText="bothSides">
                  <wp:wrapPolygon edited="0">
                    <wp:start x="0" y="0"/>
                    <wp:lineTo x="0" y="22063"/>
                    <wp:lineTo x="24923" y="22063"/>
                    <wp:lineTo x="24923" y="0"/>
                    <wp:lineTo x="0" y="0"/>
                  </wp:wrapPolygon>
                </wp:wrapTight>
                <wp:docPr id="57"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510" cy="50355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999CC23" id="Line 54" o:spid="_x0000_s1026" style="position:absolute;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3pt,10.55pt" to="274.6pt,5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" strokeweight="1pt">
                <v:shadow opacity="22938f" offset="0"/>
                <w10:wrap type="tight"/>
              </v:line>
            </w:pict>
          </mc:Fallback>
        </mc:AlternateContent>
      </w:r>
      <w:r>
        <w:rPr>
          <w:rFonts w:ascii="Times New Roman" w:hAnsi="Times New Roman" w:cs="Times New Roman"/>
          <w:noProof/>
          <w:lang w:eastAsia="fr-BE"/>
        </w:rPr>
        <mc:AlternateContent>
          <mc:Choice Requires="wps">
            <w:drawing>
              <wp:anchor distT="0" distB="0" distL="114300" distR="114300" simplePos="0" relativeHeight="251751424" behindDoc="0" locked="0" layoutInCell="1" allowOverlap="1">
                <wp:simplePos x="0" y="0"/>
                <wp:positionH relativeFrom="column">
                  <wp:posOffset>2494280</wp:posOffset>
                </wp:positionH>
                <wp:positionV relativeFrom="paragraph">
                  <wp:posOffset>305435</wp:posOffset>
                </wp:positionV>
                <wp:extent cx="997585" cy="0"/>
                <wp:effectExtent l="0" t="0" r="0" b="0"/>
                <wp:wrapNone/>
                <wp:docPr id="52" name="Connecteur droit 52"/>
                <wp:cNvGraphicFramePr/>
                <a:graphic xmlns:a="http://schemas.openxmlformats.org/drawingml/2006/main">
                  <a:graphicData uri="http://schemas.microsoft.com/office/word/2010/wordprocessingShape">
                    <wps:wsp>
                      <wps:cNvCnPr/>
                      <wps:spPr>
                        <a:xfrm>
                          <a:off x="0" y="0"/>
                          <a:ext cx="997585"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5F99A542" id="Connecteur droit 52" o:spid="_x0000_s1026" style="position:absolute;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6.4pt,24.05pt" to="274.95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" strokecolor="windowText" strokeweight="1pt">
                <v:stroke joinstyle="miter"/>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731968" behindDoc="0" locked="0" layoutInCell="1" allowOverlap="1">
                <wp:simplePos x="0" y="0"/>
                <wp:positionH relativeFrom="column">
                  <wp:posOffset>6703060</wp:posOffset>
                </wp:positionH>
                <wp:positionV relativeFrom="paragraph">
                  <wp:posOffset>45085</wp:posOffset>
                </wp:positionV>
                <wp:extent cx="1276350" cy="810895"/>
                <wp:effectExtent l="0" t="0" r="0" b="0"/>
                <wp:wrapTight wrapText="bothSides">
                  <wp:wrapPolygon edited="0">
                    <wp:start x="645" y="1522"/>
                    <wp:lineTo x="645" y="19790"/>
                    <wp:lineTo x="20633" y="19790"/>
                    <wp:lineTo x="20633" y="1522"/>
                    <wp:lineTo x="645" y="1522"/>
                  </wp:wrapPolygon>
                </wp:wrapTight>
                <wp:docPr id="8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810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t>Législation de la construction</w:t>
                            </w:r>
                          </w:p>
                          <w:p>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t>80p</w:t>
                            </w:r>
                          </w:p>
                        </w:txbxContent>
                      </wps:txbx>
                      <wps:bodyPr rot="0" vert="horz" wrap="square" lIns="91440" tIns="91440" rIns="91440" bIns="9144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75CFFFB" id="_x0000_s1063" type="#_x0000_t202" style="position:absolute;margin-left:527.8pt;margin-top:3.55pt;width:100.5pt;height:63.8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" filled="f" stroked="f">
                <v:textbox inset=",7.2pt,,7.2pt">
                  <w:txbxContent>
                    <w:p w14:paraId="10285849" w14:textId="77777777" w:rsidR="005A7476" w:rsidRPr="009558BF" w:rsidRDefault="005A7476" w:rsidP="00A929EC">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rsidRPr="009558BF">
                        <w:t>Législation de la construction</w:t>
                      </w:r>
                    </w:p>
                    <w:p w14:paraId="76CFB279" w14:textId="77777777" w:rsidR="005A7476" w:rsidRDefault="005A7476" w:rsidP="00A929EC">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rsidRPr="009558BF">
                        <w:t>80p</w:t>
                      </w:r>
                    </w:p>
                  </w:txbxContent>
                </v:textbox>
                <w10:wrap type="tight"/>
              </v:shape>
            </w:pict>
          </mc:Fallback>
        </mc:AlternateContent>
      </w:r>
    </w:p>
    <w:p>
      <w:pPr>
        <w:rPr>
          <w:rFonts w:ascii="Times New Roman" w:hAnsi="Times New Roman" w:cs="Times New Roman"/>
          <w:lang w:val="fr-FR"/>
        </w:rPr>
      </w:pPr>
      <w:r>
        <w:rPr>
          <w:rFonts w:ascii="Times New Roman" w:hAnsi="Times New Roman" w:cs="Times New Roman"/>
          <w:noProof/>
          <w:lang w:eastAsia="fr-BE"/>
        </w:rPr>
        <mc:AlternateContent>
          <mc:Choice Requires="wps">
            <w:drawing>
              <wp:anchor distT="0" distB="0" distL="114300" distR="114300" simplePos="0" relativeHeight="251754496" behindDoc="0" locked="0" layoutInCell="1" allowOverlap="1">
                <wp:simplePos x="0" y="0"/>
                <wp:positionH relativeFrom="column">
                  <wp:posOffset>2840355</wp:posOffset>
                </wp:positionH>
                <wp:positionV relativeFrom="paragraph">
                  <wp:posOffset>216535</wp:posOffset>
                </wp:positionV>
                <wp:extent cx="1314450" cy="754380"/>
                <wp:effectExtent l="0" t="0" r="0" b="0"/>
                <wp:wrapTight wrapText="bothSides">
                  <wp:wrapPolygon edited="0">
                    <wp:start x="626" y="1636"/>
                    <wp:lineTo x="626" y="19636"/>
                    <wp:lineTo x="20661" y="19636"/>
                    <wp:lineTo x="20661" y="1636"/>
                    <wp:lineTo x="626" y="1636"/>
                  </wp:wrapPolygon>
                </wp:wrapTight>
                <wp:docPr id="5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754380"/>
                        </a:xfrm>
                        <a:prstGeom prst="rect">
                          <a:avLst/>
                        </a:prstGeom>
                        <a:noFill/>
                        <a:ln>
                          <a:noFill/>
                        </a:ln>
                        <a:extLst/>
                      </wps:spPr>
                      <wps:txbx>
                        <w:txbxContent>
                          <w:p>
                            <w:pPr>
                              <w:pBdr>
                                <w:top w:val="single" w:sz="4" w:space="1" w:color="auto"/>
                                <w:left w:val="single" w:sz="4" w:space="4" w:color="auto"/>
                                <w:bottom w:val="single" w:sz="4" w:space="1" w:color="auto"/>
                                <w:right w:val="single" w:sz="4" w:space="4" w:color="auto"/>
                              </w:pBdr>
                              <w:shd w:val="clear" w:color="auto" w:fill="D9D9D9"/>
                              <w:spacing w:after="0" w:line="240" w:lineRule="auto"/>
                              <w:jc w:val="center"/>
                              <w:rPr>
                                <w:color w:val="000000" w:themeColor="text1"/>
                              </w:rPr>
                            </w:pPr>
                            <w:r>
                              <w:rPr>
                                <w:color w:val="000000" w:themeColor="text1"/>
                                <w:shd w:val="clear" w:color="auto" w:fill="D9D9D9"/>
                              </w:rPr>
                              <w:t>Métré</w:t>
                            </w:r>
                            <w:r>
                              <w:rPr>
                                <w:color w:val="000000" w:themeColor="text1"/>
                              </w:rPr>
                              <w:t xml:space="preserve"> devis planning</w:t>
                            </w:r>
                          </w:p>
                          <w:p>
                            <w:pPr>
                              <w:pBdr>
                                <w:top w:val="single" w:sz="4" w:space="1" w:color="auto"/>
                                <w:left w:val="single" w:sz="4" w:space="4" w:color="auto"/>
                                <w:bottom w:val="single" w:sz="4" w:space="1" w:color="auto"/>
                                <w:right w:val="single" w:sz="4" w:space="4" w:color="auto"/>
                              </w:pBdr>
                              <w:shd w:val="clear" w:color="auto" w:fill="D9D9D9"/>
                              <w:spacing w:after="0" w:line="240" w:lineRule="auto"/>
                              <w:jc w:val="center"/>
                              <w:rPr>
                                <w:color w:val="000000" w:themeColor="text1"/>
                              </w:rPr>
                            </w:pPr>
                            <w:r>
                              <w:rPr>
                                <w:color w:val="000000" w:themeColor="text1"/>
                              </w:rPr>
                              <w:t>80p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A98FD34" id="_x0000_s1064" type="#_x0000_t202" style="position:absolute;margin-left:223.65pt;margin-top:17.05pt;width:103.5pt;height:59.4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" filled="f" stroked="f">
                <v:textbox inset=",7.2pt,,7.2pt">
                  <w:txbxContent>
                    <w:p w14:paraId="77C3D65D" w14:textId="77777777" w:rsidR="00600955" w:rsidRPr="005A7476" w:rsidRDefault="00600955" w:rsidP="00600955">
                      <w:pPr>
                        <w:pBdr>
                          <w:top w:val="single" w:sz="4" w:space="1" w:color="auto"/>
                          <w:left w:val="single" w:sz="4" w:space="4" w:color="auto"/>
                          <w:bottom w:val="single" w:sz="4" w:space="1" w:color="auto"/>
                          <w:right w:val="single" w:sz="4" w:space="4" w:color="auto"/>
                        </w:pBdr>
                        <w:shd w:val="clear" w:color="auto" w:fill="D9D9D9"/>
                        <w:spacing w:after="0" w:line="240" w:lineRule="auto"/>
                        <w:jc w:val="center"/>
                        <w:rPr>
                          <w:color w:val="000000" w:themeColor="text1"/>
                        </w:rPr>
                      </w:pPr>
                      <w:r w:rsidRPr="005A7476">
                        <w:rPr>
                          <w:color w:val="000000" w:themeColor="text1"/>
                          <w:shd w:val="clear" w:color="auto" w:fill="D9D9D9"/>
                        </w:rPr>
                        <w:t>Métré</w:t>
                      </w:r>
                      <w:r w:rsidRPr="005A7476">
                        <w:rPr>
                          <w:color w:val="000000" w:themeColor="text1"/>
                        </w:rPr>
                        <w:t xml:space="preserve"> devis planning</w:t>
                      </w:r>
                    </w:p>
                    <w:p w14:paraId="2F03B016" w14:textId="77777777" w:rsidR="00600955" w:rsidRPr="005A7476" w:rsidRDefault="00600955" w:rsidP="00600955">
                      <w:pPr>
                        <w:pBdr>
                          <w:top w:val="single" w:sz="4" w:space="1" w:color="auto"/>
                          <w:left w:val="single" w:sz="4" w:space="4" w:color="auto"/>
                          <w:bottom w:val="single" w:sz="4" w:space="1" w:color="auto"/>
                          <w:right w:val="single" w:sz="4" w:space="4" w:color="auto"/>
                        </w:pBdr>
                        <w:shd w:val="clear" w:color="auto" w:fill="D9D9D9"/>
                        <w:spacing w:after="0" w:line="240" w:lineRule="auto"/>
                        <w:jc w:val="center"/>
                        <w:rPr>
                          <w:color w:val="000000" w:themeColor="text1"/>
                        </w:rPr>
                      </w:pPr>
                      <w:r w:rsidRPr="005A7476">
                        <w:rPr>
                          <w:color w:val="000000" w:themeColor="text1"/>
                        </w:rPr>
                        <w:t>80p</w:t>
                      </w:r>
                    </w:p>
                  </w:txbxContent>
                </v:textbox>
                <w10:wrap type="tight"/>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720704" behindDoc="1" locked="0" layoutInCell="1" allowOverlap="1">
                <wp:simplePos x="0" y="0"/>
                <wp:positionH relativeFrom="column">
                  <wp:posOffset>-234315</wp:posOffset>
                </wp:positionH>
                <wp:positionV relativeFrom="paragraph">
                  <wp:posOffset>174625</wp:posOffset>
                </wp:positionV>
                <wp:extent cx="1981200" cy="974090"/>
                <wp:effectExtent l="0" t="0" r="0" b="0"/>
                <wp:wrapNone/>
                <wp:docPr id="90"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974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pPr>
                            <w:r>
                              <w:t>Bachelier en construction : Stage d’intégration professionnelle</w:t>
                            </w:r>
                          </w:p>
                          <w:p>
                            <w:pPr>
                              <w:pBdr>
                                <w:top w:val="single" w:sz="4" w:space="1" w:color="auto"/>
                                <w:left w:val="single" w:sz="4" w:space="4" w:color="auto"/>
                                <w:bottom w:val="single" w:sz="4" w:space="1" w:color="auto"/>
                                <w:right w:val="single" w:sz="4" w:space="4" w:color="auto"/>
                              </w:pBdr>
                              <w:spacing w:after="0" w:line="240" w:lineRule="auto"/>
                              <w:jc w:val="center"/>
                            </w:pPr>
                            <w:r>
                              <w:t>120/20p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EF76C7C" id="_x0000_s1065" type="#_x0000_t202" style="position:absolute;margin-left:-18.45pt;margin-top:13.75pt;width:156pt;height:76.7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" filled="f" stroked="f">
                <v:textbox inset=",7.2pt,,7.2pt">
                  <w:txbxContent>
                    <w:p w14:paraId="76E56C28" w14:textId="7CCF009B" w:rsidR="005A7476" w:rsidRPr="009558BF" w:rsidRDefault="005A7476" w:rsidP="00A929EC">
                      <w:pPr>
                        <w:pBdr>
                          <w:top w:val="single" w:sz="4" w:space="1" w:color="auto"/>
                          <w:left w:val="single" w:sz="4" w:space="4" w:color="auto"/>
                          <w:bottom w:val="single" w:sz="4" w:space="1" w:color="auto"/>
                          <w:right w:val="single" w:sz="4" w:space="4" w:color="auto"/>
                        </w:pBdr>
                        <w:spacing w:after="0" w:line="240" w:lineRule="auto"/>
                        <w:jc w:val="center"/>
                      </w:pPr>
                      <w:r>
                        <w:t xml:space="preserve">Bachelier en construction : </w:t>
                      </w:r>
                      <w:r w:rsidRPr="009558BF">
                        <w:t>Stage d’intégration</w:t>
                      </w:r>
                      <w:r>
                        <w:t xml:space="preserve"> professionnelle</w:t>
                      </w:r>
                    </w:p>
                    <w:p w14:paraId="5A732501" w14:textId="77777777" w:rsidR="005A7476" w:rsidRDefault="005A7476" w:rsidP="00A929EC">
                      <w:pPr>
                        <w:pBdr>
                          <w:top w:val="single" w:sz="4" w:space="1" w:color="auto"/>
                          <w:left w:val="single" w:sz="4" w:space="4" w:color="auto"/>
                          <w:bottom w:val="single" w:sz="4" w:space="1" w:color="auto"/>
                          <w:right w:val="single" w:sz="4" w:space="4" w:color="auto"/>
                        </w:pBdr>
                        <w:spacing w:after="0" w:line="240" w:lineRule="auto"/>
                        <w:jc w:val="center"/>
                      </w:pPr>
                      <w:r w:rsidRPr="009558BF">
                        <w:t>120</w:t>
                      </w:r>
                      <w:r>
                        <w:t>/20</w:t>
                      </w:r>
                      <w:r w:rsidRPr="009558BF">
                        <w:t>p</w:t>
                      </w:r>
                    </w:p>
                  </w:txbxContent>
                </v:textbox>
              </v:shape>
            </w:pict>
          </mc:Fallback>
        </mc:AlternateContent>
      </w:r>
    </w:p>
    <w:p>
      <w:pPr>
        <w:rPr>
          <w:rFonts w:ascii="Times New Roman" w:hAnsi="Times New Roman" w:cs="Times New Roman"/>
          <w:lang w:val="fr-FR"/>
        </w:rPr>
      </w:pPr>
    </w:p>
    <w:p>
      <w:pPr>
        <w:rPr>
          <w:rFonts w:ascii="Times New Roman" w:hAnsi="Times New Roman" w:cs="Times New Roman"/>
          <w:lang w:val="fr-FR"/>
        </w:rPr>
      </w:pPr>
      <w:r>
        <w:rPr>
          <w:rFonts w:ascii="Arial" w:eastAsia="Cambria" w:hAnsi="Arial" w:cs="Times New Roman"/>
          <w:noProof/>
          <w:lang w:eastAsia="fr-BE"/>
        </w:rPr>
        <mc:AlternateContent>
          <mc:Choice Requires="wps">
            <w:drawing>
              <wp:anchor distT="0" distB="0" distL="114300" distR="114300" simplePos="0" relativeHeight="251742208" behindDoc="1" locked="0" layoutInCell="1" allowOverlap="1">
                <wp:simplePos x="0" y="0"/>
                <wp:positionH relativeFrom="column">
                  <wp:posOffset>6705600</wp:posOffset>
                </wp:positionH>
                <wp:positionV relativeFrom="paragraph">
                  <wp:posOffset>178435</wp:posOffset>
                </wp:positionV>
                <wp:extent cx="1314450" cy="1165225"/>
                <wp:effectExtent l="0" t="0" r="0" b="0"/>
                <wp:wrapTight wrapText="bothSides">
                  <wp:wrapPolygon edited="0">
                    <wp:start x="0" y="0"/>
                    <wp:lineTo x="0" y="21188"/>
                    <wp:lineTo x="21287" y="21188"/>
                    <wp:lineTo x="21287" y="0"/>
                    <wp:lineTo x="0" y="0"/>
                  </wp:wrapPolygon>
                </wp:wrapTight>
                <wp:docPr id="3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1165225"/>
                        </a:xfrm>
                        <a:prstGeom prst="rect">
                          <a:avLst/>
                        </a:prstGeom>
                        <a:solidFill>
                          <a:sysClr val="window" lastClr="FFFFFF">
                            <a:lumMod val="85000"/>
                          </a:sysClr>
                        </a:solidFill>
                        <a:ln>
                          <a:noFill/>
                        </a:ln>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pPr>
                            <w:r>
                              <w:t>Sensibilisation en matière de sécurité santé sur chantier temporaires et mobiles</w:t>
                            </w:r>
                          </w:p>
                          <w:p>
                            <w:pPr>
                              <w:pBdr>
                                <w:top w:val="single" w:sz="4" w:space="1" w:color="auto"/>
                                <w:left w:val="single" w:sz="4" w:space="4" w:color="auto"/>
                                <w:bottom w:val="single" w:sz="4" w:space="1" w:color="auto"/>
                                <w:right w:val="single" w:sz="4" w:space="4" w:color="auto"/>
                              </w:pBdr>
                              <w:spacing w:after="0" w:line="240" w:lineRule="auto"/>
                              <w:jc w:val="center"/>
                            </w:pPr>
                            <w:r>
                              <w:t>60p</w:t>
                            </w:r>
                          </w:p>
                        </w:txbxContent>
                      </wps:txbx>
                      <wps:bodyPr rot="0" vert="horz" wrap="square" lIns="72000" tIns="0" rIns="72000" bIns="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67B5345" id="_x0000_s1066" type="#_x0000_t202" style="position:absolute;margin-left:528pt;margin-top:14.05pt;width:103.5pt;height:91.75pt;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" fillcolor="#d9d9d9" stroked="f">
                <v:textbox inset="2mm,0,2mm,0">
                  <w:txbxContent>
                    <w:p w14:paraId="52521900" w14:textId="77777777" w:rsidR="005A7476" w:rsidRDefault="005A7476" w:rsidP="00A929EC">
                      <w:pPr>
                        <w:pBdr>
                          <w:top w:val="single" w:sz="4" w:space="1" w:color="auto"/>
                          <w:left w:val="single" w:sz="4" w:space="4" w:color="auto"/>
                          <w:bottom w:val="single" w:sz="4" w:space="1" w:color="auto"/>
                          <w:right w:val="single" w:sz="4" w:space="4" w:color="auto"/>
                        </w:pBdr>
                        <w:spacing w:after="0" w:line="240" w:lineRule="auto"/>
                        <w:jc w:val="center"/>
                      </w:pPr>
                      <w:r>
                        <w:t>Sensibilisation en matière de sécurité santé sur chantier temporaires et mobiles</w:t>
                      </w:r>
                    </w:p>
                    <w:p w14:paraId="329601DF" w14:textId="77777777" w:rsidR="005A7476" w:rsidRDefault="005A7476" w:rsidP="00A929EC">
                      <w:pPr>
                        <w:pBdr>
                          <w:top w:val="single" w:sz="4" w:space="1" w:color="auto"/>
                          <w:left w:val="single" w:sz="4" w:space="4" w:color="auto"/>
                          <w:bottom w:val="single" w:sz="4" w:space="1" w:color="auto"/>
                          <w:right w:val="single" w:sz="4" w:space="4" w:color="auto"/>
                        </w:pBdr>
                        <w:spacing w:after="0" w:line="240" w:lineRule="auto"/>
                        <w:jc w:val="center"/>
                      </w:pPr>
                      <w:r>
                        <w:t>60p</w:t>
                      </w:r>
                    </w:p>
                  </w:txbxContent>
                </v:textbox>
                <w10:wrap type="tight"/>
              </v:shape>
            </w:pict>
          </mc:Fallback>
        </mc:AlternateContent>
      </w:r>
    </w:p>
    <w:p>
      <w:pPr>
        <w:rPr>
          <w:rFonts w:ascii="Times New Roman" w:hAnsi="Times New Roman" w:cs="Times New Roman"/>
          <w:lang w:val="fr-FR"/>
        </w:rPr>
      </w:pPr>
      <w:r>
        <w:rPr>
          <w:rFonts w:ascii="Arial" w:eastAsia="Cambria" w:hAnsi="Arial" w:cs="Times New Roman"/>
          <w:noProof/>
          <w:lang w:eastAsia="fr-BE"/>
        </w:rPr>
        <mc:AlternateContent>
          <mc:Choice Requires="wps">
            <w:drawing>
              <wp:anchor distT="0" distB="0" distL="114300" distR="114300" simplePos="0" relativeHeight="251732992" behindDoc="0" locked="0" layoutInCell="1" allowOverlap="1">
                <wp:simplePos x="0" y="0"/>
                <wp:positionH relativeFrom="column">
                  <wp:posOffset>257810</wp:posOffset>
                </wp:positionH>
                <wp:positionV relativeFrom="paragraph">
                  <wp:posOffset>125095</wp:posOffset>
                </wp:positionV>
                <wp:extent cx="7620" cy="838200"/>
                <wp:effectExtent l="0" t="0" r="30480" b="19050"/>
                <wp:wrapTight wrapText="bothSides">
                  <wp:wrapPolygon edited="0">
                    <wp:start x="0" y="0"/>
                    <wp:lineTo x="0" y="21600"/>
                    <wp:lineTo x="54000" y="21600"/>
                    <wp:lineTo x="54000" y="0"/>
                    <wp:lineTo x="0" y="0"/>
                  </wp:wrapPolygon>
                </wp:wrapTight>
                <wp:docPr id="101"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 cy="83820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4B7CC89" id="Line 53" o:spid="_x0000_s1026" style="position:absolute;flip:x;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pt,9.85pt" to="20.9pt,7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" strokeweight="1pt">
                <v:shadow opacity="22938f" offset="0"/>
                <w10:wrap type="tight"/>
              </v:line>
            </w:pict>
          </mc:Fallback>
        </mc:AlternateContent>
      </w:r>
    </w:p>
    <w:p>
      <w:pPr>
        <w:rPr>
          <w:rFonts w:ascii="Times New Roman" w:hAnsi="Times New Roman" w:cs="Times New Roman"/>
          <w:lang w:val="fr-FR"/>
        </w:rPr>
      </w:pPr>
      <w:r>
        <w:rPr>
          <w:rFonts w:ascii="Arial" w:eastAsia="Cambria" w:hAnsi="Arial" w:cs="Times New Roman"/>
          <w:noProof/>
          <w:lang w:eastAsia="fr-BE"/>
        </w:rPr>
        <mc:AlternateContent>
          <mc:Choice Requires="wps">
            <w:drawing>
              <wp:anchor distT="0" distB="0" distL="114300" distR="114300" simplePos="0" relativeHeight="251746304" behindDoc="0" locked="0" layoutInCell="1" allowOverlap="1">
                <wp:simplePos x="0" y="0"/>
                <wp:positionH relativeFrom="column">
                  <wp:posOffset>-236855</wp:posOffset>
                </wp:positionH>
                <wp:positionV relativeFrom="paragraph">
                  <wp:posOffset>316865</wp:posOffset>
                </wp:positionV>
                <wp:extent cx="1470660" cy="655320"/>
                <wp:effectExtent l="0" t="0" r="0" b="4445"/>
                <wp:wrapNone/>
                <wp:docPr id="18"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660" cy="655320"/>
                        </a:xfrm>
                        <a:prstGeom prst="rect">
                          <a:avLst/>
                        </a:prstGeom>
                        <a:solidFill>
                          <a:sysClr val="window" lastClr="FFFFFF">
                            <a:lumMod val="85000"/>
                          </a:sysClr>
                        </a:solidFill>
                        <a:ln>
                          <a:noFill/>
                        </a:ln>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rPr>
                                <w14:textOutline w14:w="9525" w14:cap="rnd" w14:cmpd="sng" w14:algn="ctr">
                                  <w14:noFill/>
                                  <w14:prstDash w14:val="solid"/>
                                  <w14:bevel/>
                                </w14:textOutline>
                              </w:rPr>
                            </w:pPr>
                            <w:r>
                              <w:rPr>
                                <w14:textOutline w14:w="9525" w14:cap="rnd" w14:cmpd="sng" w14:algn="ctr">
                                  <w14:noFill/>
                                  <w14:prstDash w14:val="solid"/>
                                  <w14:bevel/>
                                </w14:textOutline>
                              </w:rPr>
                              <w:t>Bachelier en construction : Activités professionnelles de formation</w:t>
                            </w:r>
                          </w:p>
                          <w:p>
                            <w:pPr>
                              <w:pBdr>
                                <w:top w:val="single" w:sz="4" w:space="1" w:color="auto"/>
                                <w:left w:val="single" w:sz="4" w:space="4" w:color="auto"/>
                                <w:bottom w:val="single" w:sz="4" w:space="1" w:color="auto"/>
                                <w:right w:val="single" w:sz="4" w:space="4" w:color="auto"/>
                              </w:pBdr>
                              <w:spacing w:after="0" w:line="240" w:lineRule="auto"/>
                              <w:jc w:val="center"/>
                              <w:rPr>
                                <w14:textOutline w14:w="9525" w14:cap="rnd" w14:cmpd="sng" w14:algn="ctr">
                                  <w14:noFill/>
                                  <w14:prstDash w14:val="solid"/>
                                  <w14:bevel/>
                                </w14:textOutline>
                              </w:rPr>
                            </w:pPr>
                            <w:r>
                              <w:rPr>
                                <w14:textOutline w14:w="9525" w14:cap="rnd" w14:cmpd="sng" w14:algn="ctr">
                                  <w14:noFill/>
                                  <w14:prstDash w14:val="solid"/>
                                  <w14:bevel/>
                                </w14:textOutline>
                              </w:rPr>
                              <w:t>120/20p</w:t>
                            </w:r>
                          </w:p>
                        </w:txbxContent>
                      </wps:txbx>
                      <wps:bodyPr rot="0" vert="horz" wrap="square" lIns="72000" tIns="0" rIns="72000" bIns="0" anchor="ctr" anchorCtr="0" upright="1">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D0619BD" id="_x0000_s1067" type="#_x0000_t202" style="position:absolute;margin-left:-18.65pt;margin-top:24.95pt;width:115.8pt;height:51.6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" fillcolor="#d9d9d9" stroked="f">
                <v:textbox style="mso-fit-shape-to-text:t" inset="2mm,0,2mm,0">
                  <w:txbxContent>
                    <w:p w14:paraId="17348DE2" w14:textId="1E03B4C1" w:rsidR="005A7476" w:rsidRPr="00E2250B" w:rsidRDefault="005A7476" w:rsidP="00A929EC">
                      <w:pPr>
                        <w:pBdr>
                          <w:top w:val="single" w:sz="4" w:space="1" w:color="auto"/>
                          <w:left w:val="single" w:sz="4" w:space="4" w:color="auto"/>
                          <w:bottom w:val="single" w:sz="4" w:space="1" w:color="auto"/>
                          <w:right w:val="single" w:sz="4" w:space="4" w:color="auto"/>
                        </w:pBdr>
                        <w:spacing w:after="0" w:line="240" w:lineRule="auto"/>
                        <w:jc w:val="center"/>
                        <w:rPr>
                          <w14:textOutline w14:w="9525" w14:cap="rnd" w14:cmpd="sng" w14:algn="ctr">
                            <w14:noFill/>
                            <w14:prstDash w14:val="solid"/>
                            <w14:bevel/>
                          </w14:textOutline>
                        </w:rPr>
                      </w:pPr>
                      <w:r>
                        <w:rPr>
                          <w14:textOutline w14:w="9525" w14:cap="rnd" w14:cmpd="sng" w14:algn="ctr">
                            <w14:noFill/>
                            <w14:prstDash w14:val="solid"/>
                            <w14:bevel/>
                          </w14:textOutline>
                        </w:rPr>
                        <w:t xml:space="preserve">Bachelier en construction : </w:t>
                      </w:r>
                      <w:r w:rsidRPr="00E2250B">
                        <w:rPr>
                          <w14:textOutline w14:w="9525" w14:cap="rnd" w14:cmpd="sng" w14:algn="ctr">
                            <w14:noFill/>
                            <w14:prstDash w14:val="solid"/>
                            <w14:bevel/>
                          </w14:textOutline>
                        </w:rPr>
                        <w:t>Activités prof</w:t>
                      </w:r>
                      <w:r>
                        <w:rPr>
                          <w14:textOutline w14:w="9525" w14:cap="rnd" w14:cmpd="sng" w14:algn="ctr">
                            <w14:noFill/>
                            <w14:prstDash w14:val="solid"/>
                            <w14:bevel/>
                          </w14:textOutline>
                        </w:rPr>
                        <w:t xml:space="preserve">essionnelles </w:t>
                      </w:r>
                      <w:r w:rsidRPr="00E2250B">
                        <w:rPr>
                          <w14:textOutline w14:w="9525" w14:cap="rnd" w14:cmpd="sng" w14:algn="ctr">
                            <w14:noFill/>
                            <w14:prstDash w14:val="solid"/>
                            <w14:bevel/>
                          </w14:textOutline>
                        </w:rPr>
                        <w:t>de formation</w:t>
                      </w:r>
                    </w:p>
                    <w:p w14:paraId="5633C362" w14:textId="77777777" w:rsidR="005A7476" w:rsidRPr="00E2250B" w:rsidRDefault="005A7476" w:rsidP="00A929EC">
                      <w:pPr>
                        <w:pBdr>
                          <w:top w:val="single" w:sz="4" w:space="1" w:color="auto"/>
                          <w:left w:val="single" w:sz="4" w:space="4" w:color="auto"/>
                          <w:bottom w:val="single" w:sz="4" w:space="1" w:color="auto"/>
                          <w:right w:val="single" w:sz="4" w:space="4" w:color="auto"/>
                        </w:pBdr>
                        <w:spacing w:after="0" w:line="240" w:lineRule="auto"/>
                        <w:jc w:val="center"/>
                        <w:rPr>
                          <w14:textOutline w14:w="9525" w14:cap="rnd" w14:cmpd="sng" w14:algn="ctr">
                            <w14:noFill/>
                            <w14:prstDash w14:val="solid"/>
                            <w14:bevel/>
                          </w14:textOutline>
                        </w:rPr>
                      </w:pPr>
                      <w:r w:rsidRPr="00E2250B">
                        <w:rPr>
                          <w14:textOutline w14:w="9525" w14:cap="rnd" w14:cmpd="sng" w14:algn="ctr">
                            <w14:noFill/>
                            <w14:prstDash w14:val="solid"/>
                            <w14:bevel/>
                          </w14:textOutline>
                        </w:rPr>
                        <w:t>120</w:t>
                      </w:r>
                      <w:r>
                        <w:rPr>
                          <w14:textOutline w14:w="9525" w14:cap="rnd" w14:cmpd="sng" w14:algn="ctr">
                            <w14:noFill/>
                            <w14:prstDash w14:val="solid"/>
                            <w14:bevel/>
                          </w14:textOutline>
                        </w:rPr>
                        <w:t>/20</w:t>
                      </w:r>
                      <w:r w:rsidRPr="00E2250B">
                        <w:rPr>
                          <w14:textOutline w14:w="9525" w14:cap="rnd" w14:cmpd="sng" w14:algn="ctr">
                            <w14:noFill/>
                            <w14:prstDash w14:val="solid"/>
                            <w14:bevel/>
                          </w14:textOutline>
                        </w:rPr>
                        <w:t>p</w:t>
                      </w:r>
                    </w:p>
                  </w:txbxContent>
                </v:textbox>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726848" behindDoc="0" locked="0" layoutInCell="1" allowOverlap="1">
                <wp:simplePos x="0" y="0"/>
                <wp:positionH relativeFrom="column">
                  <wp:posOffset>266700</wp:posOffset>
                </wp:positionH>
                <wp:positionV relativeFrom="paragraph">
                  <wp:posOffset>105410</wp:posOffset>
                </wp:positionV>
                <wp:extent cx="5474970" cy="26670"/>
                <wp:effectExtent l="0" t="0" r="11430" b="30480"/>
                <wp:wrapTight wrapText="bothSides">
                  <wp:wrapPolygon edited="0">
                    <wp:start x="10221" y="0"/>
                    <wp:lineTo x="0" y="0"/>
                    <wp:lineTo x="0" y="30857"/>
                    <wp:lineTo x="6689" y="30857"/>
                    <wp:lineTo x="21570" y="30857"/>
                    <wp:lineTo x="21570" y="0"/>
                    <wp:lineTo x="10221" y="0"/>
                  </wp:wrapPolygon>
                </wp:wrapTight>
                <wp:docPr id="115"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74970" cy="2667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5AD7CB27" id="Line 35" o:spid="_x0000_s1026" style="position:absolute;flip:x;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8.3pt" to="452.1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" strokeweight="1pt">
                <v:shadow opacity="22938f" offset="0"/>
                <w10:wrap type="tight"/>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735040" behindDoc="0" locked="0" layoutInCell="1" allowOverlap="1">
                <wp:simplePos x="0" y="0"/>
                <wp:positionH relativeFrom="column">
                  <wp:posOffset>257175</wp:posOffset>
                </wp:positionH>
                <wp:positionV relativeFrom="paragraph">
                  <wp:posOffset>130810</wp:posOffset>
                </wp:positionV>
                <wp:extent cx="1198245" cy="0"/>
                <wp:effectExtent l="0" t="0" r="0" b="0"/>
                <wp:wrapTight wrapText="bothSides">
                  <wp:wrapPolygon edited="0">
                    <wp:start x="0" y="0"/>
                    <wp:lineTo x="0" y="21600"/>
                    <wp:lineTo x="21600" y="21600"/>
                    <wp:lineTo x="21600" y="0"/>
                  </wp:wrapPolygon>
                </wp:wrapTight>
                <wp:docPr id="12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98245" cy="0"/>
                        </a:xfrm>
                        <a:prstGeom prst="line">
                          <a:avLst/>
                        </a:prstGeom>
                        <a:noFill/>
                        <a:ln w="12700">
                          <a:no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99B4DCD" id="Line 55" o:spid="_x0000_s1026" style="position:absolute;flip:x y;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25pt,10.3pt" to="114.6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" stroked="f" strokeweight="1pt">
                <v:shadow opacity="22938f" offset="0"/>
                <w10:wrap type="tight"/>
              </v:line>
            </w:pict>
          </mc:Fallback>
        </mc:AlternateContent>
      </w:r>
    </w:p>
    <w:p>
      <w:pPr>
        <w:rPr>
          <w:rFonts w:ascii="Times New Roman" w:hAnsi="Times New Roman" w:cs="Times New Roman"/>
          <w:lang w:val="fr-FR"/>
        </w:rPr>
      </w:pPr>
      <w:r>
        <w:rPr>
          <w:rFonts w:ascii="Arial" w:eastAsia="Cambria" w:hAnsi="Arial" w:cs="Times New Roman"/>
          <w:noProof/>
          <w:lang w:eastAsia="fr-BE"/>
        </w:rPr>
        <mc:AlternateContent>
          <mc:Choice Requires="wps">
            <w:drawing>
              <wp:anchor distT="0" distB="0" distL="114300" distR="114300" simplePos="0" relativeHeight="251744256" behindDoc="0" locked="0" layoutInCell="1" allowOverlap="1">
                <wp:simplePos x="0" y="0"/>
                <wp:positionH relativeFrom="column">
                  <wp:posOffset>4642485</wp:posOffset>
                </wp:positionH>
                <wp:positionV relativeFrom="paragraph">
                  <wp:posOffset>63500</wp:posOffset>
                </wp:positionV>
                <wp:extent cx="1314450" cy="833755"/>
                <wp:effectExtent l="0" t="0" r="0" b="4445"/>
                <wp:wrapTight wrapText="bothSides">
                  <wp:wrapPolygon edited="0">
                    <wp:start x="0" y="0"/>
                    <wp:lineTo x="0" y="21222"/>
                    <wp:lineTo x="21287" y="21222"/>
                    <wp:lineTo x="21287" y="0"/>
                    <wp:lineTo x="0" y="0"/>
                  </wp:wrapPolygon>
                </wp:wrapTight>
                <wp:docPr id="9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833755"/>
                        </a:xfrm>
                        <a:prstGeom prst="rect">
                          <a:avLst/>
                        </a:prstGeom>
                        <a:solidFill>
                          <a:sysClr val="window" lastClr="FFFFFF">
                            <a:lumMod val="85000"/>
                          </a:sysClr>
                        </a:solidFill>
                        <a:ln>
                          <a:noFill/>
                        </a:ln>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rPr>
                                <w:sz w:val="16"/>
                                <w:szCs w:val="16"/>
                              </w:rPr>
                            </w:pPr>
                          </w:p>
                          <w:p>
                            <w:pPr>
                              <w:pBdr>
                                <w:top w:val="single" w:sz="4" w:space="1" w:color="auto"/>
                                <w:left w:val="single" w:sz="4" w:space="4" w:color="auto"/>
                                <w:bottom w:val="single" w:sz="4" w:space="1" w:color="auto"/>
                                <w:right w:val="single" w:sz="4" w:space="4" w:color="auto"/>
                              </w:pBdr>
                              <w:spacing w:after="0" w:line="240" w:lineRule="auto"/>
                              <w:jc w:val="center"/>
                            </w:pPr>
                            <w:r>
                              <w:t xml:space="preserve">Bachelier en construction : Projet </w:t>
                            </w:r>
                          </w:p>
                          <w:p>
                            <w:pPr>
                              <w:pBdr>
                                <w:top w:val="single" w:sz="4" w:space="1" w:color="auto"/>
                                <w:left w:val="single" w:sz="4" w:space="4" w:color="auto"/>
                                <w:bottom w:val="single" w:sz="4" w:space="1" w:color="auto"/>
                                <w:right w:val="single" w:sz="4" w:space="4" w:color="auto"/>
                              </w:pBdr>
                              <w:spacing w:after="0" w:line="240" w:lineRule="auto"/>
                              <w:jc w:val="center"/>
                            </w:pPr>
                            <w:r>
                              <w:t>120p</w:t>
                            </w:r>
                          </w:p>
                          <w:p>
                            <w:pPr>
                              <w:pBdr>
                                <w:top w:val="single" w:sz="4" w:space="1" w:color="auto"/>
                                <w:left w:val="single" w:sz="4" w:space="4" w:color="auto"/>
                                <w:bottom w:val="single" w:sz="4" w:space="1" w:color="auto"/>
                                <w:right w:val="single" w:sz="4" w:space="4" w:color="auto"/>
                              </w:pBdr>
                              <w:spacing w:after="0" w:line="240" w:lineRule="auto"/>
                              <w:jc w:val="center"/>
                              <w:rPr>
                                <w:sz w:val="16"/>
                                <w:szCs w:val="16"/>
                              </w:rPr>
                            </w:pPr>
                          </w:p>
                        </w:txbxContent>
                      </wps:txbx>
                      <wps:bodyPr rot="0" vert="horz" wrap="square" lIns="72000" tIns="0" rIns="72000" bIns="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4B22A12" id="_x0000_s1068" type="#_x0000_t202" style="position:absolute;margin-left:365.55pt;margin-top:5pt;width:103.5pt;height:65.6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" fillcolor="#d9d9d9" stroked="f">
                <v:textbox inset="2mm,0,2mm,0">
                  <w:txbxContent>
                    <w:p w14:paraId="71E18794" w14:textId="77777777" w:rsidR="005A7476" w:rsidRPr="00E2250B" w:rsidRDefault="005A7476" w:rsidP="00A929EC">
                      <w:pPr>
                        <w:pBdr>
                          <w:top w:val="single" w:sz="4" w:space="1" w:color="auto"/>
                          <w:left w:val="single" w:sz="4" w:space="4" w:color="auto"/>
                          <w:bottom w:val="single" w:sz="4" w:space="1" w:color="auto"/>
                          <w:right w:val="single" w:sz="4" w:space="4" w:color="auto"/>
                        </w:pBdr>
                        <w:spacing w:after="0" w:line="240" w:lineRule="auto"/>
                        <w:jc w:val="center"/>
                        <w:rPr>
                          <w:sz w:val="16"/>
                          <w:szCs w:val="16"/>
                        </w:rPr>
                      </w:pPr>
                    </w:p>
                    <w:p w14:paraId="741B294E" w14:textId="50B69742" w:rsidR="005A7476" w:rsidRDefault="005A7476" w:rsidP="00A929EC">
                      <w:pPr>
                        <w:pBdr>
                          <w:top w:val="single" w:sz="4" w:space="1" w:color="auto"/>
                          <w:left w:val="single" w:sz="4" w:space="4" w:color="auto"/>
                          <w:bottom w:val="single" w:sz="4" w:space="1" w:color="auto"/>
                          <w:right w:val="single" w:sz="4" w:space="4" w:color="auto"/>
                        </w:pBdr>
                        <w:spacing w:after="0" w:line="240" w:lineRule="auto"/>
                        <w:jc w:val="center"/>
                      </w:pPr>
                      <w:r>
                        <w:t xml:space="preserve">Bachelier en construction : Projet </w:t>
                      </w:r>
                    </w:p>
                    <w:p w14:paraId="510C8EF2" w14:textId="77777777" w:rsidR="005A7476" w:rsidRDefault="005A7476" w:rsidP="00A929EC">
                      <w:pPr>
                        <w:pBdr>
                          <w:top w:val="single" w:sz="4" w:space="1" w:color="auto"/>
                          <w:left w:val="single" w:sz="4" w:space="4" w:color="auto"/>
                          <w:bottom w:val="single" w:sz="4" w:space="1" w:color="auto"/>
                          <w:right w:val="single" w:sz="4" w:space="4" w:color="auto"/>
                        </w:pBdr>
                        <w:spacing w:after="0" w:line="240" w:lineRule="auto"/>
                        <w:jc w:val="center"/>
                      </w:pPr>
                      <w:r>
                        <w:t>120p</w:t>
                      </w:r>
                    </w:p>
                    <w:p w14:paraId="69D4AC42" w14:textId="77777777" w:rsidR="005A7476" w:rsidRPr="00E2250B" w:rsidRDefault="005A7476" w:rsidP="00A929EC">
                      <w:pPr>
                        <w:pBdr>
                          <w:top w:val="single" w:sz="4" w:space="1" w:color="auto"/>
                          <w:left w:val="single" w:sz="4" w:space="4" w:color="auto"/>
                          <w:bottom w:val="single" w:sz="4" w:space="1" w:color="auto"/>
                          <w:right w:val="single" w:sz="4" w:space="4" w:color="auto"/>
                        </w:pBdr>
                        <w:spacing w:after="0" w:line="240" w:lineRule="auto"/>
                        <w:jc w:val="center"/>
                        <w:rPr>
                          <w:sz w:val="16"/>
                          <w:szCs w:val="16"/>
                        </w:rPr>
                      </w:pPr>
                    </w:p>
                  </w:txbxContent>
                </v:textbox>
                <w10:wrap type="tight"/>
              </v:shape>
            </w:pict>
          </mc:Fallback>
        </mc:AlternateContent>
      </w:r>
    </w:p>
    <w:p>
      <w:pPr>
        <w:rPr>
          <w:rFonts w:ascii="Times New Roman" w:hAnsi="Times New Roman" w:cs="Times New Roman"/>
          <w:lang w:val="fr-FR"/>
        </w:rPr>
      </w:pPr>
    </w:p>
    <w:p>
      <w:pPr>
        <w:rPr>
          <w:rFonts w:ascii="Times New Roman" w:hAnsi="Times New Roman" w:cs="Times New Roman"/>
          <w:lang w:val="fr-FR"/>
        </w:rPr>
      </w:pPr>
    </w:p>
    <w:p>
      <w:pPr>
        <w:rPr>
          <w:rFonts w:ascii="Times New Roman" w:hAnsi="Times New Roman" w:cs="Times New Roman"/>
          <w:lang w:val="fr-FR"/>
        </w:rPr>
      </w:pPr>
      <w:r>
        <w:rPr>
          <w:rFonts w:ascii="Arial" w:eastAsia="Cambria" w:hAnsi="Arial" w:cs="Times New Roman"/>
          <w:noProof/>
          <w:lang w:eastAsia="fr-BE"/>
        </w:rPr>
        <mc:AlternateContent>
          <mc:Choice Requires="wps">
            <w:drawing>
              <wp:anchor distT="0" distB="0" distL="114300" distR="114300" simplePos="0" relativeHeight="251747328" behindDoc="0" locked="0" layoutInCell="1" allowOverlap="1">
                <wp:simplePos x="0" y="0"/>
                <wp:positionH relativeFrom="column">
                  <wp:posOffset>-237490</wp:posOffset>
                </wp:positionH>
                <wp:positionV relativeFrom="paragraph">
                  <wp:posOffset>159385</wp:posOffset>
                </wp:positionV>
                <wp:extent cx="9485630" cy="419100"/>
                <wp:effectExtent l="0" t="0" r="1270" b="0"/>
                <wp:wrapNone/>
                <wp:docPr id="108"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5630" cy="419100"/>
                        </a:xfrm>
                        <a:prstGeom prst="rect">
                          <a:avLst/>
                        </a:prstGeom>
                        <a:solidFill>
                          <a:sysClr val="window" lastClr="FFFFFF">
                            <a:lumMod val="85000"/>
                          </a:sysClr>
                        </a:solidFill>
                        <a:ln>
                          <a:noFill/>
                        </a:ln>
                        <a:extLst/>
                      </wps:spPr>
                      <wps:txbx>
                        <w:txbxContent>
                          <w:p>
                            <w:pPr>
                              <w:pBdr>
                                <w:top w:val="single" w:sz="4" w:space="1" w:color="auto"/>
                                <w:left w:val="single" w:sz="4" w:space="4" w:color="auto"/>
                                <w:bottom w:val="single" w:sz="4" w:space="1" w:color="auto"/>
                                <w:right w:val="single" w:sz="4" w:space="4" w:color="auto"/>
                              </w:pBdr>
                              <w:shd w:val="clear" w:color="auto" w:fill="FFFFFF"/>
                              <w:spacing w:after="0" w:line="240" w:lineRule="auto"/>
                              <w:jc w:val="center"/>
                            </w:pPr>
                            <w:r>
                              <w:t>Epreuve intégrée de la section bachelier en construction</w:t>
                            </w:r>
                          </w:p>
                          <w:p>
                            <w:pPr>
                              <w:pBdr>
                                <w:top w:val="single" w:sz="4" w:space="1" w:color="auto"/>
                                <w:left w:val="single" w:sz="4" w:space="4" w:color="auto"/>
                                <w:bottom w:val="single" w:sz="4" w:space="1" w:color="auto"/>
                                <w:right w:val="single" w:sz="4" w:space="4" w:color="auto"/>
                              </w:pBdr>
                              <w:shd w:val="clear" w:color="auto" w:fill="FFFFFF"/>
                              <w:spacing w:after="0" w:line="240" w:lineRule="auto"/>
                              <w:jc w:val="center"/>
                            </w:pPr>
                            <w:r>
                              <w:t>160/20p</w:t>
                            </w:r>
                          </w:p>
                        </w:txbxContent>
                      </wps:txbx>
                      <wps:bodyPr rot="0" vert="horz" wrap="square" lIns="72000" tIns="0" rIns="72000" bIns="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15D6B58" id="_x0000_s1069" type="#_x0000_t202" style="position:absolute;margin-left:-18.7pt;margin-top:12.55pt;width:746.9pt;height:33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" fillcolor="#d9d9d9" stroked="f">
                <v:textbox inset="2mm,0,2mm,0">
                  <w:txbxContent>
                    <w:p w14:paraId="32617827" w14:textId="77777777" w:rsidR="005A7476" w:rsidRDefault="005A7476" w:rsidP="00A929EC">
                      <w:pPr>
                        <w:pBdr>
                          <w:top w:val="single" w:sz="4" w:space="1" w:color="auto"/>
                          <w:left w:val="single" w:sz="4" w:space="4" w:color="auto"/>
                          <w:bottom w:val="single" w:sz="4" w:space="1" w:color="auto"/>
                          <w:right w:val="single" w:sz="4" w:space="4" w:color="auto"/>
                        </w:pBdr>
                        <w:shd w:val="clear" w:color="auto" w:fill="FFFFFF"/>
                        <w:spacing w:after="0" w:line="240" w:lineRule="auto"/>
                        <w:jc w:val="center"/>
                      </w:pPr>
                      <w:r>
                        <w:t>Epreuve intégrée de la section bachelier en construction</w:t>
                      </w:r>
                    </w:p>
                    <w:p w14:paraId="604B3D1E" w14:textId="77777777" w:rsidR="005A7476" w:rsidRDefault="005A7476" w:rsidP="00A929EC">
                      <w:pPr>
                        <w:pBdr>
                          <w:top w:val="single" w:sz="4" w:space="1" w:color="auto"/>
                          <w:left w:val="single" w:sz="4" w:space="4" w:color="auto"/>
                          <w:bottom w:val="single" w:sz="4" w:space="1" w:color="auto"/>
                          <w:right w:val="single" w:sz="4" w:space="4" w:color="auto"/>
                        </w:pBdr>
                        <w:shd w:val="clear" w:color="auto" w:fill="FFFFFF"/>
                        <w:spacing w:after="0" w:line="240" w:lineRule="auto"/>
                        <w:jc w:val="center"/>
                      </w:pPr>
                      <w:r>
                        <w:t>160/20p</w:t>
                      </w:r>
                    </w:p>
                  </w:txbxContent>
                </v:textbox>
              </v:shape>
            </w:pict>
          </mc:Fallback>
        </mc:AlternateContent>
      </w:r>
    </w:p>
    <w:p>
      <w:pPr>
        <w:rPr>
          <w:rFonts w:ascii="Times New Roman" w:hAnsi="Times New Roman" w:cs="Times New Roman"/>
          <w:lang w:val="fr-FR"/>
        </w:rPr>
      </w:pPr>
    </w:p>
    <w:p>
      <w:pPr>
        <w:spacing w:after="0" w:line="240" w:lineRule="auto"/>
        <w:rPr>
          <w:rFonts w:cs="Times New Roman"/>
          <w:lang w:val="fr-FR"/>
        </w:rPr>
      </w:pPr>
    </w:p>
    <w:p>
      <w:pPr>
        <w:spacing w:after="0" w:line="240" w:lineRule="auto"/>
        <w:rPr>
          <w:rFonts w:cs="Times New Roman"/>
          <w:b/>
          <w:lang w:val="fr-FR"/>
        </w:rPr>
      </w:pPr>
      <w:r>
        <w:rPr>
          <w:b/>
        </w:rPr>
        <w:t>4. TITRE DELIVRE A L’ISSUE DE LA SECTION</w:t>
      </w:r>
    </w:p>
    <w:p>
      <w:pPr>
        <w:spacing w:after="0" w:line="240" w:lineRule="auto"/>
        <w:rPr>
          <w:rFonts w:cs="Times New Roman"/>
          <w:lang w:val="fr-FR"/>
        </w:rPr>
      </w:pPr>
    </w:p>
    <w:p>
      <w:pPr>
        <w:spacing w:after="0" w:line="240" w:lineRule="auto"/>
        <w:ind w:left="284"/>
        <w:rPr>
          <w:rFonts w:ascii="Times New Roman" w:hAnsi="Times New Roman" w:cs="Times New Roman"/>
          <w:lang w:val="fr-FR"/>
        </w:rPr>
      </w:pPr>
      <w:r>
        <w:rPr>
          <w:rFonts w:ascii="Times New Roman" w:hAnsi="Times New Roman" w:cs="Times New Roman"/>
          <w:lang w:val="fr-FR"/>
        </w:rPr>
        <w:t>Diplôme de « Bachelier en construction »</w:t>
      </w:r>
    </w:p>
    <w:p>
      <w:pPr>
        <w:spacing w:after="0" w:line="240" w:lineRule="auto"/>
        <w:rPr>
          <w:rFonts w:cs="Times New Roman"/>
          <w:lang w:val="fr-FR"/>
        </w:rPr>
      </w:pPr>
    </w:p>
    <w:p>
      <w:pPr>
        <w:spacing w:after="0" w:line="240" w:lineRule="auto"/>
        <w:rPr>
          <w:rFonts w:cs="Times New Roman"/>
          <w:lang w:val="fr-FR"/>
        </w:rPr>
      </w:pPr>
    </w:p>
    <w:p/>
    <w:p>
      <w:pPr>
        <w:sectPr>
          <w:headerReference w:type="even" r:id="rId14"/>
          <w:headerReference w:type="default" r:id="rId15"/>
          <w:footerReference w:type="default" r:id="rId16"/>
          <w:headerReference w:type="first" r:id="rId17"/>
          <w:pgSz w:w="16840" w:h="11907" w:orient="landscape" w:code="9"/>
          <w:pgMar w:top="851" w:right="1134" w:bottom="1418" w:left="1134" w:header="720" w:footer="720" w:gutter="0"/>
          <w:cols w:space="720"/>
        </w:sectPr>
      </w:pPr>
    </w:p>
    <w:p>
      <w:pPr>
        <w:spacing w:after="0" w:line="240" w:lineRule="auto"/>
        <w:jc w:val="center"/>
        <w:rPr>
          <w:rFonts w:ascii="Times New Roman" w:eastAsia="Times New Roman" w:hAnsi="Times New Roman" w:cs="Times New Roman"/>
          <w:b/>
          <w:sz w:val="20"/>
          <w:szCs w:val="20"/>
          <w:lang w:val="fr-FR" w:eastAsia="fr-FR"/>
          <w14:shadow w14:blurRad="50800" w14:dist="38100" w14:dir="2700000" w14:sx="100000" w14:sy="100000" w14:kx="0" w14:ky="0" w14:algn="tl">
            <w14:srgbClr w14:val="000000">
              <w14:alpha w14:val="60000"/>
            </w14:srgbClr>
          </w14:shadow>
        </w:rPr>
      </w:pPr>
      <w:r>
        <w:rPr>
          <w:rFonts w:ascii="Times New Roman" w:eastAsia="Times New Roman" w:hAnsi="Times New Roman" w:cs="Times New Roman"/>
          <w:b/>
          <w:sz w:val="20"/>
          <w:szCs w:val="20"/>
          <w:lang w:val="fr-FR" w:eastAsia="fr-FR"/>
          <w14:shadow w14:blurRad="50800" w14:dist="38100" w14:dir="2700000" w14:sx="100000" w14:sy="100000" w14:kx="0" w14:ky="0" w14:algn="tl">
            <w14:srgbClr w14:val="000000">
              <w14:alpha w14:val="60000"/>
            </w14:srgbClr>
          </w14:shadow>
        </w:rPr>
        <w:lastRenderedPageBreak/>
        <w:t xml:space="preserve">MINISTERE DE </w:t>
      </w:r>
      <w:smartTag w:uri="urn:schemas-microsoft-com:office:smarttags" w:element="PersonName">
        <w:smartTagPr>
          <w:attr w:name="ProductID" w:val="LA COMMUNAUTE FRANCAISE"/>
        </w:smartTagPr>
        <w:r>
          <w:rPr>
            <w:rFonts w:ascii="Times New Roman" w:eastAsia="Times New Roman" w:hAnsi="Times New Roman" w:cs="Times New Roman"/>
            <w:b/>
            <w:sz w:val="20"/>
            <w:szCs w:val="20"/>
            <w:lang w:val="fr-FR" w:eastAsia="fr-FR"/>
            <w14:shadow w14:blurRad="50800" w14:dist="38100" w14:dir="2700000" w14:sx="100000" w14:sy="100000" w14:kx="0" w14:ky="0" w14:algn="tl">
              <w14:srgbClr w14:val="000000">
                <w14:alpha w14:val="60000"/>
              </w14:srgbClr>
            </w14:shadow>
          </w:rPr>
          <w:t>LA COMMUNAUTE FRANCAISE</w:t>
        </w:r>
      </w:smartTag>
    </w:p>
    <w:p>
      <w:pPr>
        <w:spacing w:after="0" w:line="240" w:lineRule="auto"/>
        <w:jc w:val="center"/>
        <w:rPr>
          <w:rFonts w:ascii="Times New Roman" w:eastAsia="Times New Roman" w:hAnsi="Times New Roman" w:cs="Times New Roman"/>
          <w:b/>
          <w:sz w:val="20"/>
          <w:szCs w:val="20"/>
          <w:lang w:val="fr-FR" w:eastAsia="fr-FR"/>
          <w14:shadow w14:blurRad="50800" w14:dist="38100" w14:dir="2700000" w14:sx="100000" w14:sy="100000" w14:kx="0" w14:ky="0" w14:algn="tl">
            <w14:srgbClr w14:val="000000">
              <w14:alpha w14:val="60000"/>
            </w14:srgbClr>
          </w14:shadow>
        </w:rPr>
      </w:pPr>
    </w:p>
    <w:p>
      <w:pPr>
        <w:spacing w:after="0" w:line="240" w:lineRule="auto"/>
        <w:jc w:val="center"/>
        <w:rPr>
          <w:rFonts w:ascii="Times New Roman" w:eastAsia="Times New Roman" w:hAnsi="Times New Roman" w:cs="Times New Roman"/>
          <w:b/>
          <w:sz w:val="20"/>
          <w:szCs w:val="20"/>
          <w:lang w:val="fr-FR" w:eastAsia="fr-FR"/>
          <w14:shadow w14:blurRad="50800" w14:dist="38100" w14:dir="2700000" w14:sx="100000" w14:sy="100000" w14:kx="0" w14:ky="0" w14:algn="tl">
            <w14:srgbClr w14:val="000000">
              <w14:alpha w14:val="60000"/>
            </w14:srgbClr>
          </w14:shadow>
        </w:rPr>
      </w:pPr>
      <w:r>
        <w:rPr>
          <w:rFonts w:ascii="Times New Roman" w:eastAsia="Times New Roman" w:hAnsi="Times New Roman" w:cs="Times New Roman"/>
          <w:b/>
          <w:sz w:val="18"/>
          <w:szCs w:val="20"/>
          <w:lang w:val="fr-FR" w:eastAsia="fr-FR"/>
          <w14:shadow w14:blurRad="50800" w14:dist="38100" w14:dir="2700000" w14:sx="100000" w14:sy="100000" w14:kx="0" w14:ky="0" w14:algn="tl">
            <w14:srgbClr w14:val="000000">
              <w14:alpha w14:val="60000"/>
            </w14:srgbClr>
          </w14:shadow>
        </w:rPr>
        <w:t xml:space="preserve">ADMINISTRATION GENERALE DE L’ENSEIGNEMENT ET </w:t>
      </w:r>
    </w:p>
    <w:p>
      <w:pPr>
        <w:spacing w:after="0" w:line="240" w:lineRule="auto"/>
        <w:jc w:val="center"/>
        <w:rPr>
          <w:rFonts w:ascii="Times New Roman" w:eastAsia="Times New Roman" w:hAnsi="Times New Roman" w:cs="Times New Roman"/>
          <w:sz w:val="20"/>
          <w:szCs w:val="20"/>
          <w:lang w:val="fr-FR" w:eastAsia="fr-FR"/>
          <w14:shadow w14:blurRad="50800" w14:dist="38100" w14:dir="2700000" w14:sx="100000" w14:sy="100000" w14:kx="0" w14:ky="0" w14:algn="tl">
            <w14:srgbClr w14:val="000000">
              <w14:alpha w14:val="60000"/>
            </w14:srgbClr>
          </w14:shadow>
        </w:rPr>
      </w:pPr>
    </w:p>
    <w:p>
      <w:pPr>
        <w:spacing w:after="0" w:line="240" w:lineRule="auto"/>
        <w:jc w:val="center"/>
        <w:rPr>
          <w:rFonts w:ascii="Times New Roman" w:eastAsia="Times New Roman" w:hAnsi="Times New Roman" w:cs="Times New Roman"/>
          <w:b/>
          <w:sz w:val="20"/>
          <w:szCs w:val="20"/>
          <w:lang w:val="fr-FR" w:eastAsia="fr-FR"/>
          <w14:shadow w14:blurRad="50800" w14:dist="38100" w14:dir="2700000" w14:sx="100000" w14:sy="100000" w14:kx="0" w14:ky="0" w14:algn="tl">
            <w14:srgbClr w14:val="000000">
              <w14:alpha w14:val="60000"/>
            </w14:srgbClr>
          </w14:shadow>
        </w:rPr>
      </w:pPr>
      <w:r>
        <w:rPr>
          <w:rFonts w:ascii="Times New Roman" w:eastAsia="Times New Roman" w:hAnsi="Times New Roman" w:cs="Times New Roman"/>
          <w:b/>
          <w:sz w:val="20"/>
          <w:szCs w:val="20"/>
          <w:lang w:val="fr-FR" w:eastAsia="fr-FR"/>
          <w14:shadow w14:blurRad="50800" w14:dist="38100" w14:dir="2700000" w14:sx="100000" w14:sy="100000" w14:kx="0" w14:ky="0" w14:algn="tl">
            <w14:srgbClr w14:val="000000">
              <w14:alpha w14:val="60000"/>
            </w14:srgbClr>
          </w14:shadow>
        </w:rPr>
        <w:t>ENSEIGNEMENT DE PROMOTION SOCIALE</w:t>
      </w:r>
    </w:p>
    <w:p>
      <w:pPr>
        <w:spacing w:after="0" w:line="240" w:lineRule="auto"/>
        <w:jc w:val="center"/>
        <w:rPr>
          <w:rFonts w:ascii="Times New Roman" w:eastAsia="Times New Roman" w:hAnsi="Times New Roman" w:cs="Times New Roman"/>
          <w:sz w:val="20"/>
          <w:szCs w:val="20"/>
          <w:lang w:val="fr-FR" w:eastAsia="fr-FR"/>
          <w14:shadow w14:blurRad="50800" w14:dist="38100" w14:dir="2700000" w14:sx="100000" w14:sy="100000" w14:kx="0" w14:ky="0" w14:algn="tl">
            <w14:srgbClr w14:val="000000">
              <w14:alpha w14:val="60000"/>
            </w14:srgbClr>
          </w14:shadow>
        </w:rPr>
      </w:pPr>
    </w:p>
    <w:p>
      <w:pPr>
        <w:spacing w:after="0" w:line="240" w:lineRule="auto"/>
        <w:jc w:val="center"/>
        <w:rPr>
          <w:rFonts w:ascii="Times New Roman" w:eastAsia="Times New Roman" w:hAnsi="Times New Roman" w:cs="Times New Roman"/>
          <w:sz w:val="20"/>
          <w:szCs w:val="20"/>
          <w:lang w:val="fr-FR" w:eastAsia="fr-FR"/>
          <w14:shadow w14:blurRad="50800" w14:dist="38100" w14:dir="2700000" w14:sx="100000" w14:sy="100000" w14:kx="0" w14:ky="0" w14:algn="tl">
            <w14:srgbClr w14:val="000000">
              <w14:alpha w14:val="60000"/>
            </w14:srgbClr>
          </w14:shadow>
        </w:rPr>
      </w:pPr>
    </w:p>
    <w:p>
      <w:pPr>
        <w:jc w:val="center"/>
        <w:rPr>
          <w:rFonts w:ascii="Calibri" w:eastAsia="Calibri" w:hAnsi="Calibri" w:cs="Times New Roman"/>
          <w:b/>
          <w:i/>
        </w:rPr>
      </w:pPr>
    </w:p>
    <w:p>
      <w:pPr>
        <w:jc w:val="center"/>
        <w:rPr>
          <w:rFonts w:ascii="Times New Roman" w:eastAsia="Calibri" w:hAnsi="Times New Roman" w:cs="Times New Roman"/>
          <w:b/>
          <w:i/>
        </w:rPr>
      </w:pPr>
    </w:p>
    <w:p>
      <w:pPr>
        <w:jc w:val="center"/>
        <w:rPr>
          <w:rFonts w:ascii="Times New Roman" w:eastAsia="Calibri" w:hAnsi="Times New Roman" w:cs="Times New Roman"/>
          <w:b/>
          <w:caps/>
        </w:rPr>
      </w:pPr>
      <w:r>
        <w:rPr>
          <w:rFonts w:ascii="Calibri" w:eastAsia="Calibri" w:hAnsi="Calibri" w:cs="Times New Roman"/>
          <w:noProof/>
          <w:lang w:eastAsia="fr-BE"/>
        </w:rPr>
        <w:drawing>
          <wp:inline distT="0" distB="0" distL="0" distR="0">
            <wp:extent cx="2733675" cy="2867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733675" cy="2867025"/>
                    </a:xfrm>
                    <a:prstGeom prst="rect">
                      <a:avLst/>
                    </a:prstGeom>
                    <a:noFill/>
                    <a:ln>
                      <a:noFill/>
                    </a:ln>
                  </pic:spPr>
                </pic:pic>
              </a:graphicData>
            </a:graphic>
          </wp:inline>
        </w:drawing>
      </w:r>
    </w:p>
    <w:p>
      <w:pPr>
        <w:jc w:val="center"/>
        <w:rPr>
          <w:rFonts w:ascii="Times New Roman" w:eastAsia="Calibri" w:hAnsi="Times New Roman" w:cs="Times New Roman"/>
          <w:b/>
        </w:rPr>
      </w:pPr>
    </w:p>
    <w:p>
      <w:pPr>
        <w:jc w:val="center"/>
        <w:rPr>
          <w:rFonts w:ascii="Times New Roman" w:eastAsia="Calibri" w:hAnsi="Times New Roman" w:cs="Times New Roman"/>
          <w:b/>
        </w:rPr>
      </w:pPr>
      <w:r>
        <w:rPr>
          <w:rFonts w:ascii="Times New Roman" w:eastAsia="Calibri" w:hAnsi="Times New Roman" w:cs="Times New Roman"/>
          <w:b/>
        </w:rPr>
        <w:t>Profil professionnel</w:t>
      </w:r>
    </w:p>
    <w:p>
      <w:pPr>
        <w:rPr>
          <w:rFonts w:ascii="Times New Roman" w:eastAsia="Calibri" w:hAnsi="Times New Roman" w:cs="Times New Roman"/>
        </w:rPr>
      </w:pPr>
    </w:p>
    <w:p>
      <w:pPr>
        <w:pBdr>
          <w:top w:val="single" w:sz="6" w:space="1" w:color="auto" w:shadow="1"/>
          <w:left w:val="single" w:sz="6" w:space="1" w:color="auto" w:shadow="1"/>
          <w:bottom w:val="single" w:sz="6" w:space="1" w:color="auto" w:shadow="1"/>
          <w:right w:val="single" w:sz="6" w:space="1" w:color="auto" w:shadow="1"/>
        </w:pBdr>
        <w:jc w:val="center"/>
        <w:rPr>
          <w:rFonts w:ascii="Times New Roman" w:eastAsia="Calibri" w:hAnsi="Times New Roman" w:cs="Times New Roman"/>
          <w:b/>
        </w:rPr>
      </w:pPr>
    </w:p>
    <w:p>
      <w:pPr>
        <w:pBdr>
          <w:top w:val="single" w:sz="6" w:space="1" w:color="auto" w:shadow="1"/>
          <w:left w:val="single" w:sz="6" w:space="1" w:color="auto" w:shadow="1"/>
          <w:bottom w:val="single" w:sz="6" w:space="1" w:color="auto" w:shadow="1"/>
          <w:right w:val="single" w:sz="6" w:space="1" w:color="auto" w:shadow="1"/>
        </w:pBdr>
        <w:jc w:val="center"/>
        <w:rPr>
          <w:rFonts w:ascii="Times New Roman" w:eastAsia="Calibri" w:hAnsi="Times New Roman" w:cs="Times New Roman"/>
          <w:b/>
          <w:sz w:val="36"/>
        </w:rPr>
      </w:pPr>
      <w:r>
        <w:rPr>
          <w:rFonts w:ascii="Times New Roman" w:eastAsia="Calibri" w:hAnsi="Times New Roman" w:cs="Times New Roman"/>
          <w:b/>
          <w:sz w:val="36"/>
        </w:rPr>
        <w:t>BACHELIER EN CONSTRUCTION</w:t>
      </w:r>
    </w:p>
    <w:p>
      <w:pPr>
        <w:pBdr>
          <w:top w:val="single" w:sz="6" w:space="1" w:color="auto" w:shadow="1"/>
          <w:left w:val="single" w:sz="6" w:space="1" w:color="auto" w:shadow="1"/>
          <w:bottom w:val="single" w:sz="6" w:space="1" w:color="auto" w:shadow="1"/>
          <w:right w:val="single" w:sz="6" w:space="1" w:color="auto" w:shadow="1"/>
        </w:pBdr>
        <w:jc w:val="center"/>
        <w:rPr>
          <w:rFonts w:ascii="Times New Roman" w:eastAsia="Calibri" w:hAnsi="Times New Roman" w:cs="Times New Roman"/>
          <w:b/>
          <w:i/>
        </w:rPr>
      </w:pPr>
    </w:p>
    <w:p>
      <w:pPr>
        <w:jc w:val="center"/>
        <w:rPr>
          <w:rFonts w:ascii="Times New Roman" w:eastAsia="Calibri" w:hAnsi="Times New Roman" w:cs="Times New Roman"/>
          <w:b/>
          <w:i/>
        </w:rPr>
      </w:pPr>
    </w:p>
    <w:p>
      <w:pPr>
        <w:jc w:val="center"/>
        <w:rPr>
          <w:rFonts w:ascii="Times New Roman" w:eastAsia="Calibri" w:hAnsi="Times New Roman" w:cs="Times New Roman"/>
        </w:rPr>
      </w:pPr>
    </w:p>
    <w:p>
      <w:pPr>
        <w:jc w:val="center"/>
        <w:rPr>
          <w:rFonts w:ascii="Times New Roman" w:eastAsia="Calibri" w:hAnsi="Times New Roman" w:cs="Times New Roman"/>
          <w:b/>
        </w:rPr>
      </w:pPr>
      <w:r>
        <w:rPr>
          <w:rFonts w:ascii="Times New Roman" w:eastAsia="Calibri" w:hAnsi="Times New Roman" w:cs="Times New Roman"/>
          <w:b/>
        </w:rPr>
        <w:t>Enseignement supérieur de type court</w:t>
      </w:r>
    </w:p>
    <w:p>
      <w:pPr>
        <w:jc w:val="center"/>
        <w:rPr>
          <w:rFonts w:ascii="Times New Roman" w:eastAsia="Calibri" w:hAnsi="Times New Roman" w:cs="Times New Roman"/>
          <w:b/>
        </w:rPr>
      </w:pPr>
      <w:r>
        <w:rPr>
          <w:rFonts w:ascii="Times New Roman" w:eastAsia="Calibri" w:hAnsi="Times New Roman" w:cs="Times New Roman"/>
          <w:b/>
        </w:rPr>
        <w:t>Domaine : Sciences de l'ingénieur et technologie</w:t>
      </w:r>
    </w:p>
    <w:p>
      <w:pPr>
        <w:jc w:val="center"/>
        <w:rPr>
          <w:rFonts w:ascii="Times New Roman" w:eastAsia="Calibri" w:hAnsi="Times New Roman" w:cs="Times New Roman"/>
        </w:rPr>
      </w:pPr>
    </w:p>
    <w:p>
      <w:pPr>
        <w:jc w:val="center"/>
        <w:rPr>
          <w:rFonts w:ascii="Times New Roman" w:eastAsia="Calibri" w:hAnsi="Times New Roman" w:cs="Times New Roman"/>
        </w:rPr>
      </w:pPr>
    </w:p>
    <w:p>
      <w:pPr>
        <w:jc w:val="center"/>
        <w:rPr>
          <w:rFonts w:ascii="Times New Roman" w:eastAsia="Calibri" w:hAnsi="Times New Roman" w:cs="Times New Roman"/>
        </w:rPr>
      </w:pPr>
      <w:r>
        <w:rPr>
          <w:rFonts w:ascii="Times New Roman" w:eastAsia="Calibri" w:hAnsi="Times New Roman" w:cs="Times New Roman"/>
        </w:rPr>
        <w:t>Approuvé par le Conseil général de l’Enseignement de Promotion sociale le 19 octobre 2017</w:t>
      </w:r>
    </w:p>
    <w:p>
      <w:pPr>
        <w:rPr>
          <w:rFonts w:ascii="Times New Roman" w:eastAsia="Calibri" w:hAnsi="Times New Roman" w:cs="Times New Roman"/>
          <w:b/>
        </w:rPr>
      </w:pPr>
      <w:r>
        <w:rPr>
          <w:rFonts w:ascii="Times New Roman" w:eastAsia="Calibri" w:hAnsi="Times New Roman" w:cs="Times New Roman"/>
          <w:b/>
        </w:rPr>
        <w:br w:type="page"/>
      </w:r>
      <w:r>
        <w:rPr>
          <w:rFonts w:ascii="Times New Roman" w:eastAsia="Calibri" w:hAnsi="Times New Roman" w:cs="Times New Roman"/>
          <w:b/>
        </w:rPr>
        <w:lastRenderedPageBreak/>
        <w:t>Conseil général de l’Enseignement de Promotion</w:t>
      </w:r>
      <w:r>
        <w:rPr>
          <w:rFonts w:ascii="Times New Roman" w:eastAsia="Calibri" w:hAnsi="Times New Roman" w:cs="Times New Roman"/>
          <w:b/>
        </w:rPr>
        <w:tab/>
        <w:t xml:space="preserve">     Profil professionnel adopté le 19/10/17</w:t>
      </w:r>
    </w:p>
    <w:p>
      <w:pPr>
        <w:rPr>
          <w:rFonts w:ascii="Times New Roman" w:eastAsia="Calibri" w:hAnsi="Times New Roman" w:cs="Times New Roman"/>
          <w:b/>
        </w:rPr>
      </w:pPr>
      <w:r>
        <w:rPr>
          <w:rFonts w:ascii="Times New Roman" w:eastAsia="Calibri" w:hAnsi="Times New Roman" w:cs="Times New Roman"/>
          <w:b/>
        </w:rPr>
        <w:t>Sociale</w:t>
      </w:r>
      <w:r>
        <w:rPr>
          <w:rFonts w:ascii="Times New Roman" w:eastAsia="Calibri" w:hAnsi="Times New Roman" w:cs="Times New Roman"/>
          <w:b/>
        </w:rPr>
        <w:tab/>
      </w:r>
      <w:r>
        <w:rPr>
          <w:rFonts w:ascii="Times New Roman" w:eastAsia="Calibri" w:hAnsi="Times New Roman" w:cs="Times New Roman"/>
          <w:b/>
        </w:rPr>
        <w:tab/>
      </w:r>
      <w:r>
        <w:rPr>
          <w:rFonts w:ascii="Times New Roman" w:eastAsia="Calibri" w:hAnsi="Times New Roman" w:cs="Times New Roman"/>
          <w:b/>
        </w:rPr>
        <w:tab/>
      </w:r>
      <w:r>
        <w:rPr>
          <w:rFonts w:ascii="Times New Roman" w:eastAsia="Calibri" w:hAnsi="Times New Roman" w:cs="Times New Roman"/>
          <w:b/>
        </w:rPr>
        <w:tab/>
      </w:r>
      <w:r>
        <w:rPr>
          <w:rFonts w:ascii="Times New Roman" w:eastAsia="Calibri" w:hAnsi="Times New Roman" w:cs="Times New Roman"/>
          <w:b/>
        </w:rPr>
        <w:tab/>
      </w:r>
      <w:r>
        <w:rPr>
          <w:rFonts w:ascii="Times New Roman" w:eastAsia="Calibri" w:hAnsi="Times New Roman" w:cs="Times New Roman"/>
          <w:b/>
        </w:rPr>
        <w:tab/>
      </w:r>
      <w:r>
        <w:rPr>
          <w:rFonts w:ascii="Times New Roman" w:eastAsia="Calibri" w:hAnsi="Times New Roman" w:cs="Times New Roman"/>
          <w:b/>
        </w:rPr>
        <w:tab/>
        <w:t xml:space="preserve">     Enseignement supérieur de type court</w:t>
      </w:r>
    </w:p>
    <w:p>
      <w:pPr>
        <w:jc w:val="center"/>
        <w:rPr>
          <w:rFonts w:ascii="Times New Roman" w:eastAsia="Calibri" w:hAnsi="Times New Roman" w:cs="Times New Roman"/>
          <w:b/>
          <w:sz w:val="8"/>
        </w:rPr>
      </w:pPr>
    </w:p>
    <w:p>
      <w:pPr>
        <w:jc w:val="center"/>
        <w:rPr>
          <w:rFonts w:ascii="Times New Roman" w:eastAsia="Calibri" w:hAnsi="Times New Roman" w:cs="Times New Roman"/>
          <w:b/>
          <w:sz w:val="8"/>
        </w:rPr>
      </w:pPr>
    </w:p>
    <w:p>
      <w:pPr>
        <w:pBdr>
          <w:top w:val="single" w:sz="4" w:space="8" w:color="000000"/>
          <w:left w:val="single" w:sz="4" w:space="0" w:color="000000"/>
          <w:bottom w:val="single" w:sz="4" w:space="6" w:color="000000"/>
          <w:right w:val="single" w:sz="4" w:space="4" w:color="000000"/>
        </w:pBdr>
        <w:suppressAutoHyphens/>
        <w:spacing w:before="60" w:after="60" w:line="240" w:lineRule="auto"/>
        <w:jc w:val="center"/>
        <w:rPr>
          <w:rFonts w:ascii="Times New Roman" w:eastAsia="Times New Roman" w:hAnsi="Times New Roman" w:cs="Times New Roman"/>
          <w:sz w:val="16"/>
          <w:szCs w:val="16"/>
          <w:lang w:val="fr-FR" w:eastAsia="ar-SA"/>
        </w:rPr>
      </w:pPr>
      <w:r>
        <w:rPr>
          <w:rFonts w:ascii="Times New Roman" w:eastAsia="Times New Roman" w:hAnsi="Times New Roman" w:cs="Times New Roman"/>
          <w:b/>
          <w:szCs w:val="20"/>
          <w:lang w:val="fr-FR" w:eastAsia="ar-SA"/>
        </w:rPr>
        <w:t>BACHELIER EN CONSTRUCTION</w:t>
      </w:r>
      <w:r>
        <w:rPr>
          <w:rFonts w:ascii="Times New Roman" w:eastAsia="Times New Roman" w:hAnsi="Times New Roman" w:cs="Times New Roman"/>
          <w:szCs w:val="20"/>
          <w:lang w:val="fr-FR" w:eastAsia="ar-SA"/>
        </w:rPr>
        <w:t xml:space="preserve"> </w:t>
      </w:r>
      <w:r>
        <w:rPr>
          <w:rFonts w:ascii="Times New Roman" w:eastAsia="Times New Roman" w:hAnsi="Times New Roman" w:cs="Times New Roman"/>
          <w:sz w:val="16"/>
          <w:szCs w:val="16"/>
          <w:lang w:val="fr-FR" w:eastAsia="ar-SA"/>
        </w:rPr>
        <w:t>(1)</w:t>
      </w:r>
    </w:p>
    <w:p>
      <w:pPr>
        <w:jc w:val="center"/>
        <w:rPr>
          <w:rFonts w:ascii="Times New Roman" w:eastAsia="Calibri" w:hAnsi="Times New Roman" w:cs="Times New Roman"/>
          <w:b/>
          <w:sz w:val="8"/>
        </w:rPr>
      </w:pPr>
    </w:p>
    <w:p>
      <w:pPr>
        <w:widowControl w:val="0"/>
        <w:numPr>
          <w:ilvl w:val="0"/>
          <w:numId w:val="3"/>
        </w:numPr>
        <w:tabs>
          <w:tab w:val="left" w:pos="360"/>
        </w:tabs>
        <w:suppressAutoHyphens/>
        <w:spacing w:after="0" w:line="240" w:lineRule="auto"/>
        <w:rPr>
          <w:rFonts w:ascii="Times New Roman" w:eastAsia="Calibri" w:hAnsi="Times New Roman" w:cs="Times New Roman"/>
          <w:b/>
          <w:u w:val="single"/>
        </w:rPr>
      </w:pPr>
      <w:r>
        <w:rPr>
          <w:rFonts w:ascii="Times New Roman" w:eastAsia="Calibri" w:hAnsi="Times New Roman" w:cs="Times New Roman"/>
          <w:b/>
          <w:u w:val="single"/>
        </w:rPr>
        <w:t>CHAMP D’ACTIVITE</w:t>
      </w:r>
    </w:p>
    <w:p>
      <w:pPr>
        <w:rPr>
          <w:rFonts w:ascii="Times New Roman" w:eastAsia="Calibri" w:hAnsi="Times New Roman" w:cs="Times New Roman"/>
          <w:b/>
          <w:sz w:val="8"/>
          <w:u w:val="single"/>
        </w:rPr>
      </w:pPr>
    </w:p>
    <w:p>
      <w:pPr>
        <w:rPr>
          <w:rFonts w:ascii="Times New Roman" w:eastAsia="Calibri" w:hAnsi="Times New Roman" w:cs="Times New Roman"/>
        </w:rPr>
      </w:pPr>
      <w:r>
        <w:rPr>
          <w:rFonts w:ascii="Times New Roman" w:eastAsia="Calibri" w:hAnsi="Times New Roman" w:cs="Times New Roman"/>
        </w:rPr>
        <w:t>Le bachelier en construction  exerce une fonction à caractère technique ou technico-commercial, dans un bureau d’études ou sur chantier, dans les domaines liés à la construction,  soit en génie civil soit en bâtiment.</w:t>
      </w:r>
    </w:p>
    <w:p>
      <w:pPr>
        <w:rPr>
          <w:rFonts w:ascii="Times New Roman" w:eastAsia="Calibri" w:hAnsi="Times New Roman" w:cs="Times New Roman"/>
        </w:rPr>
      </w:pPr>
      <w:r>
        <w:rPr>
          <w:rFonts w:ascii="Times New Roman" w:eastAsia="Calibri" w:hAnsi="Times New Roman" w:cs="Times New Roman"/>
        </w:rPr>
        <w:t>C'est une personne de communication capable d’assumer le rôle de relais aussi bien humain que technique entre le(s) responsable(s), les partenaires sociaux et le personnel d’exécution ainsi qu’entre son entreprise et le monde extérieur.</w:t>
      </w:r>
    </w:p>
    <w:p>
      <w:pPr>
        <w:rPr>
          <w:rFonts w:ascii="Times New Roman" w:eastAsia="Calibri" w:hAnsi="Times New Roman" w:cs="Times New Roman"/>
        </w:rPr>
      </w:pPr>
      <w:r>
        <w:rPr>
          <w:rFonts w:ascii="Times New Roman" w:eastAsia="Calibri" w:hAnsi="Times New Roman" w:cs="Times New Roman"/>
        </w:rPr>
        <w:t>Il analyse et contribue à résoudre les problèmes techniques et humains liés à sa fonction.</w:t>
      </w:r>
    </w:p>
    <w:p>
      <w:pPr>
        <w:rPr>
          <w:rFonts w:ascii="Times New Roman" w:eastAsia="Calibri" w:hAnsi="Times New Roman" w:cs="Times New Roman"/>
        </w:rPr>
      </w:pPr>
      <w:r>
        <w:rPr>
          <w:rFonts w:ascii="Times New Roman" w:eastAsia="Calibri" w:hAnsi="Times New Roman" w:cs="Times New Roman"/>
        </w:rPr>
        <w:t>Il est susceptible d'assurer des responsabilités d’encadrement.</w:t>
      </w:r>
    </w:p>
    <w:p>
      <w:pPr>
        <w:rPr>
          <w:rFonts w:ascii="Times New Roman" w:eastAsia="Calibri" w:hAnsi="Times New Roman" w:cs="Times New Roman"/>
          <w:sz w:val="8"/>
        </w:rPr>
      </w:pPr>
    </w:p>
    <w:p>
      <w:pPr>
        <w:rPr>
          <w:rFonts w:ascii="Times New Roman" w:eastAsia="Calibri" w:hAnsi="Times New Roman" w:cs="Times New Roman"/>
          <w:sz w:val="8"/>
        </w:rPr>
      </w:pPr>
    </w:p>
    <w:p>
      <w:pPr>
        <w:widowControl w:val="0"/>
        <w:numPr>
          <w:ilvl w:val="0"/>
          <w:numId w:val="3"/>
        </w:numPr>
        <w:tabs>
          <w:tab w:val="left" w:pos="360"/>
        </w:tabs>
        <w:suppressAutoHyphens/>
        <w:spacing w:after="0" w:line="240" w:lineRule="auto"/>
        <w:rPr>
          <w:rFonts w:ascii="Times New Roman" w:eastAsia="Calibri" w:hAnsi="Times New Roman" w:cs="Times New Roman"/>
          <w:b/>
          <w:u w:val="single"/>
        </w:rPr>
      </w:pPr>
      <w:r>
        <w:rPr>
          <w:rFonts w:ascii="Times New Roman" w:eastAsia="Calibri" w:hAnsi="Times New Roman" w:cs="Times New Roman"/>
          <w:b/>
          <w:u w:val="single"/>
        </w:rPr>
        <w:t>TÂCHES </w:t>
      </w:r>
    </w:p>
    <w:p>
      <w:pPr>
        <w:rPr>
          <w:rFonts w:ascii="Times New Roman" w:eastAsia="Calibri" w:hAnsi="Times New Roman" w:cs="Times New Roman"/>
          <w:b/>
          <w:sz w:val="8"/>
          <w:u w:val="single"/>
        </w:rPr>
      </w:pPr>
    </w:p>
    <w:p>
      <w:pPr>
        <w:rPr>
          <w:rFonts w:ascii="Times New Roman" w:eastAsia="Calibri" w:hAnsi="Times New Roman" w:cs="Times New Roman"/>
        </w:rPr>
      </w:pPr>
      <w:r>
        <w:rPr>
          <w:rFonts w:ascii="Times New Roman" w:eastAsia="Calibri" w:hAnsi="Times New Roman" w:cs="Times New Roman"/>
        </w:rPr>
        <w:t>En étant sensible aux contraintes relatives au bien-être, à la sécurité, à l’hygiène au travail, à l’environnement, et aux aspects économiques et urbanistiques, dans le respect des consignes et des normes en vigueur :</w:t>
      </w:r>
    </w:p>
    <w:p>
      <w:pPr>
        <w:widowControl w:val="0"/>
        <w:numPr>
          <w:ilvl w:val="0"/>
          <w:numId w:val="1"/>
        </w:numPr>
        <w:tabs>
          <w:tab w:val="clear" w:pos="0"/>
          <w:tab w:val="left" w:pos="360"/>
        </w:tabs>
        <w:suppressAutoHyphens/>
        <w:spacing w:after="0" w:line="240" w:lineRule="auto"/>
        <w:ind w:left="360" w:hanging="360"/>
        <w:rPr>
          <w:rFonts w:ascii="Times New Roman" w:eastAsia="Calibri" w:hAnsi="Times New Roman" w:cs="Times New Roman"/>
        </w:rPr>
      </w:pPr>
      <w:r>
        <w:rPr>
          <w:rFonts w:ascii="Times New Roman" w:eastAsia="Calibri" w:hAnsi="Times New Roman" w:cs="Times New Roman"/>
        </w:rPr>
        <w:t>analyser un projet de construction sous ses aspects techniques, administratifs et budgétaires ;</w:t>
      </w:r>
    </w:p>
    <w:p>
      <w:pPr>
        <w:widowControl w:val="0"/>
        <w:numPr>
          <w:ilvl w:val="0"/>
          <w:numId w:val="1"/>
        </w:numPr>
        <w:tabs>
          <w:tab w:val="clear" w:pos="0"/>
          <w:tab w:val="left" w:pos="360"/>
        </w:tabs>
        <w:suppressAutoHyphens/>
        <w:spacing w:after="0" w:line="240" w:lineRule="auto"/>
        <w:ind w:left="360" w:hanging="360"/>
        <w:rPr>
          <w:rFonts w:ascii="Times New Roman" w:eastAsia="Calibri" w:hAnsi="Times New Roman" w:cs="Times New Roman"/>
        </w:rPr>
      </w:pPr>
      <w:r>
        <w:rPr>
          <w:rFonts w:ascii="Times New Roman" w:eastAsia="Calibri" w:hAnsi="Times New Roman" w:cs="Times New Roman"/>
        </w:rPr>
        <w:t>proposer des solutions qui tiennent compte des contraintes techniques ;</w:t>
      </w:r>
    </w:p>
    <w:p>
      <w:pPr>
        <w:widowControl w:val="0"/>
        <w:numPr>
          <w:ilvl w:val="0"/>
          <w:numId w:val="1"/>
        </w:numPr>
        <w:tabs>
          <w:tab w:val="clear" w:pos="0"/>
          <w:tab w:val="left" w:pos="360"/>
        </w:tabs>
        <w:suppressAutoHyphens/>
        <w:spacing w:after="0" w:line="240" w:lineRule="auto"/>
        <w:ind w:left="360" w:hanging="360"/>
        <w:rPr>
          <w:rFonts w:ascii="Times New Roman" w:eastAsia="Calibri" w:hAnsi="Times New Roman" w:cs="Times New Roman"/>
        </w:rPr>
      </w:pPr>
      <w:r>
        <w:rPr>
          <w:rFonts w:ascii="Times New Roman" w:eastAsia="Calibri" w:hAnsi="Times New Roman" w:cs="Times New Roman"/>
        </w:rPr>
        <w:t>assurer le suivi technique, administratif et budgétaire d’un ou de plusieurs chantiers jusqu’au parfait achèvement des travaux (devis, coût prévisionnel, installation de chantier, états d’avancement, planification, ...) ;</w:t>
      </w:r>
    </w:p>
    <w:p>
      <w:pPr>
        <w:widowControl w:val="0"/>
        <w:numPr>
          <w:ilvl w:val="0"/>
          <w:numId w:val="1"/>
        </w:numPr>
        <w:tabs>
          <w:tab w:val="clear" w:pos="0"/>
          <w:tab w:val="left" w:pos="360"/>
        </w:tabs>
        <w:suppressAutoHyphens/>
        <w:spacing w:after="0" w:line="240" w:lineRule="auto"/>
        <w:ind w:left="360" w:hanging="360"/>
        <w:rPr>
          <w:rFonts w:ascii="Times New Roman" w:eastAsia="Calibri" w:hAnsi="Times New Roman" w:cs="Times New Roman"/>
        </w:rPr>
      </w:pPr>
      <w:r>
        <w:rPr>
          <w:rFonts w:ascii="Times New Roman" w:eastAsia="Calibri" w:hAnsi="Times New Roman" w:cs="Times New Roman"/>
        </w:rPr>
        <w:t>participer à l'élaboration et la réalisation des différents dossiers techniques, administratifs, d’adjudication et d’exécution (plans, cahiers des charges, métrés, techniques spéciales ...) ;</w:t>
      </w:r>
    </w:p>
    <w:p>
      <w:pPr>
        <w:widowControl w:val="0"/>
        <w:numPr>
          <w:ilvl w:val="0"/>
          <w:numId w:val="1"/>
        </w:numPr>
        <w:tabs>
          <w:tab w:val="clear" w:pos="0"/>
          <w:tab w:val="left" w:pos="360"/>
        </w:tabs>
        <w:suppressAutoHyphens/>
        <w:spacing w:after="0" w:line="240" w:lineRule="auto"/>
        <w:ind w:left="360" w:hanging="360"/>
        <w:rPr>
          <w:rFonts w:ascii="Times New Roman" w:eastAsia="Calibri" w:hAnsi="Times New Roman" w:cs="Times New Roman"/>
        </w:rPr>
      </w:pPr>
      <w:r>
        <w:rPr>
          <w:rFonts w:ascii="Times New Roman" w:eastAsia="Calibri" w:hAnsi="Times New Roman" w:cs="Times New Roman"/>
        </w:rPr>
        <w:t>prévoir et organiser, à partir d’un dossier technique, les différents outils et moyens permettant l’exécution des travaux de constructions  nouvelles, de rénovation voire d'entretien dans les meilleures conditions de délais et de coûts ;</w:t>
      </w:r>
    </w:p>
    <w:p>
      <w:pPr>
        <w:widowControl w:val="0"/>
        <w:numPr>
          <w:ilvl w:val="0"/>
          <w:numId w:val="1"/>
        </w:numPr>
        <w:tabs>
          <w:tab w:val="clear" w:pos="0"/>
          <w:tab w:val="left" w:pos="360"/>
        </w:tabs>
        <w:suppressAutoHyphens/>
        <w:spacing w:after="0" w:line="240" w:lineRule="auto"/>
        <w:ind w:left="360" w:hanging="360"/>
        <w:rPr>
          <w:rFonts w:ascii="Times New Roman" w:eastAsia="Calibri" w:hAnsi="Times New Roman" w:cs="Times New Roman"/>
        </w:rPr>
      </w:pPr>
      <w:r>
        <w:rPr>
          <w:rFonts w:ascii="Times New Roman" w:eastAsia="Calibri" w:hAnsi="Times New Roman" w:cs="Times New Roman"/>
        </w:rPr>
        <w:t>appréhender la dimension commerciale et financière de l’entreprise ;</w:t>
      </w:r>
    </w:p>
    <w:p>
      <w:pPr>
        <w:widowControl w:val="0"/>
        <w:numPr>
          <w:ilvl w:val="0"/>
          <w:numId w:val="1"/>
        </w:numPr>
        <w:tabs>
          <w:tab w:val="clear" w:pos="0"/>
          <w:tab w:val="left" w:pos="360"/>
        </w:tabs>
        <w:suppressAutoHyphens/>
        <w:spacing w:after="0" w:line="240" w:lineRule="auto"/>
        <w:ind w:left="360" w:hanging="360"/>
        <w:rPr>
          <w:rFonts w:ascii="Times New Roman" w:eastAsia="Calibri" w:hAnsi="Times New Roman" w:cs="Times New Roman"/>
        </w:rPr>
      </w:pPr>
      <w:r>
        <w:rPr>
          <w:rFonts w:ascii="Times New Roman" w:eastAsia="Calibri" w:hAnsi="Times New Roman" w:cs="Times New Roman"/>
        </w:rPr>
        <w:t>établir les relations avec les différents partenaires externes (clients, fournisseurs, services administratifs, sous-traitants, ...) ou internes à l’entreprise (bureau d’études, services gestionnaires, chef de chantier, équipes ...)</w:t>
      </w:r>
    </w:p>
    <w:p>
      <w:pPr>
        <w:widowControl w:val="0"/>
        <w:numPr>
          <w:ilvl w:val="0"/>
          <w:numId w:val="1"/>
        </w:numPr>
        <w:tabs>
          <w:tab w:val="clear" w:pos="0"/>
          <w:tab w:val="left" w:pos="360"/>
        </w:tabs>
        <w:suppressAutoHyphens/>
        <w:spacing w:after="0" w:line="240" w:lineRule="auto"/>
        <w:ind w:left="360" w:hanging="360"/>
        <w:rPr>
          <w:rFonts w:ascii="Times New Roman" w:eastAsia="Calibri" w:hAnsi="Times New Roman" w:cs="Times New Roman"/>
        </w:rPr>
      </w:pPr>
      <w:r>
        <w:rPr>
          <w:rFonts w:ascii="Times New Roman" w:eastAsia="Calibri" w:hAnsi="Times New Roman" w:cs="Times New Roman"/>
        </w:rPr>
        <w:t>participer aux mesures topographiques et à l’interprétation des analyses de terrain ;</w:t>
      </w:r>
    </w:p>
    <w:p>
      <w:pPr>
        <w:widowControl w:val="0"/>
        <w:numPr>
          <w:ilvl w:val="0"/>
          <w:numId w:val="1"/>
        </w:numPr>
        <w:tabs>
          <w:tab w:val="clear" w:pos="0"/>
          <w:tab w:val="left" w:pos="360"/>
        </w:tabs>
        <w:suppressAutoHyphens/>
        <w:spacing w:after="0" w:line="240" w:lineRule="auto"/>
        <w:ind w:left="360" w:hanging="360"/>
        <w:rPr>
          <w:rFonts w:ascii="Times New Roman" w:eastAsia="Calibri" w:hAnsi="Times New Roman" w:cs="Times New Roman"/>
        </w:rPr>
      </w:pPr>
      <w:r>
        <w:rPr>
          <w:rFonts w:ascii="Times New Roman" w:eastAsia="Calibri" w:hAnsi="Times New Roman" w:cs="Times New Roman"/>
        </w:rPr>
        <w:t>mettre en œuvre des connaissances techniques et architecturales soit du bâtiment et de la voirie locale, soit des ouvrages d’art, des voies de communication (routes, voies navigables et ferrées) en appliquant les réglementations en vigueur ;</w:t>
      </w:r>
    </w:p>
    <w:p>
      <w:pPr>
        <w:widowControl w:val="0"/>
        <w:numPr>
          <w:ilvl w:val="0"/>
          <w:numId w:val="1"/>
        </w:numPr>
        <w:tabs>
          <w:tab w:val="clear" w:pos="0"/>
          <w:tab w:val="left" w:pos="360"/>
        </w:tabs>
        <w:suppressAutoHyphens/>
        <w:spacing w:after="0" w:line="240" w:lineRule="auto"/>
        <w:ind w:left="360" w:hanging="360"/>
        <w:rPr>
          <w:rFonts w:ascii="Times New Roman" w:eastAsia="Calibri" w:hAnsi="Times New Roman" w:cs="Times New Roman"/>
        </w:rPr>
      </w:pPr>
      <w:r>
        <w:rPr>
          <w:rFonts w:ascii="Times New Roman" w:eastAsia="Calibri" w:hAnsi="Times New Roman" w:cs="Times New Roman"/>
        </w:rPr>
        <w:t>contribuer, à tous les niveaux de l’entreprise, à la mise en œuvre des prescriptions du plan de sécurité et de santé, et à l’identification des risques et envisager les mesures à prendre.</w:t>
      </w:r>
    </w:p>
    <w:p>
      <w:pPr>
        <w:rPr>
          <w:rFonts w:ascii="Times New Roman" w:eastAsia="Calibri" w:hAnsi="Times New Roman" w:cs="Times New Roman"/>
        </w:rPr>
      </w:pPr>
    </w:p>
    <w:p>
      <w:pPr>
        <w:widowControl w:val="0"/>
        <w:numPr>
          <w:ilvl w:val="0"/>
          <w:numId w:val="3"/>
        </w:numPr>
        <w:tabs>
          <w:tab w:val="left" w:pos="360"/>
        </w:tabs>
        <w:suppressAutoHyphens/>
        <w:spacing w:after="0" w:line="240" w:lineRule="auto"/>
        <w:rPr>
          <w:rFonts w:ascii="Times New Roman" w:eastAsia="Calibri" w:hAnsi="Times New Roman" w:cs="Times New Roman"/>
          <w:b/>
          <w:u w:val="single"/>
        </w:rPr>
      </w:pPr>
      <w:r>
        <w:rPr>
          <w:rFonts w:ascii="Times New Roman" w:eastAsia="Calibri" w:hAnsi="Times New Roman" w:cs="Times New Roman"/>
          <w:b/>
          <w:u w:val="single"/>
        </w:rPr>
        <w:lastRenderedPageBreak/>
        <w:t>LES DEBOUCHES</w:t>
      </w:r>
    </w:p>
    <w:p>
      <w:pPr>
        <w:rPr>
          <w:rFonts w:ascii="Times New Roman" w:eastAsia="Calibri" w:hAnsi="Times New Roman" w:cs="Times New Roman"/>
          <w:b/>
          <w:sz w:val="8"/>
          <w:u w:val="single"/>
        </w:rPr>
      </w:pPr>
    </w:p>
    <w:p>
      <w:pPr>
        <w:rPr>
          <w:rFonts w:ascii="Times New Roman" w:eastAsia="Calibri" w:hAnsi="Times New Roman" w:cs="Times New Roman"/>
        </w:rPr>
      </w:pPr>
      <w:r>
        <w:rPr>
          <w:rFonts w:ascii="Times New Roman" w:eastAsia="Calibri" w:hAnsi="Times New Roman" w:cs="Times New Roman"/>
        </w:rPr>
        <w:t>Le bachelier en construction utilise ses compétences dans un service d’achat, de vente, de production ou de maintenance, notamment :</w:t>
      </w:r>
    </w:p>
    <w:p>
      <w:pPr>
        <w:widowControl w:val="0"/>
        <w:numPr>
          <w:ilvl w:val="0"/>
          <w:numId w:val="1"/>
        </w:numPr>
        <w:tabs>
          <w:tab w:val="clear" w:pos="0"/>
          <w:tab w:val="left" w:pos="360"/>
        </w:tabs>
        <w:suppressAutoHyphens/>
        <w:spacing w:after="0" w:line="240" w:lineRule="auto"/>
        <w:ind w:left="360" w:hanging="360"/>
        <w:rPr>
          <w:rFonts w:ascii="Times New Roman" w:eastAsia="Calibri" w:hAnsi="Times New Roman" w:cs="Times New Roman"/>
        </w:rPr>
      </w:pPr>
      <w:r>
        <w:rPr>
          <w:rFonts w:ascii="Times New Roman" w:eastAsia="Calibri" w:hAnsi="Times New Roman" w:cs="Times New Roman"/>
        </w:rPr>
        <w:t>en industrie ;</w:t>
      </w:r>
    </w:p>
    <w:p>
      <w:pPr>
        <w:widowControl w:val="0"/>
        <w:numPr>
          <w:ilvl w:val="0"/>
          <w:numId w:val="1"/>
        </w:numPr>
        <w:tabs>
          <w:tab w:val="clear" w:pos="0"/>
          <w:tab w:val="left" w:pos="360"/>
        </w:tabs>
        <w:suppressAutoHyphens/>
        <w:spacing w:after="0" w:line="240" w:lineRule="auto"/>
        <w:ind w:left="360" w:hanging="360"/>
        <w:rPr>
          <w:rFonts w:ascii="Times New Roman" w:eastAsia="Calibri" w:hAnsi="Times New Roman" w:cs="Times New Roman"/>
        </w:rPr>
      </w:pPr>
      <w:r>
        <w:rPr>
          <w:rFonts w:ascii="Times New Roman" w:eastAsia="Calibri" w:hAnsi="Times New Roman" w:cs="Times New Roman"/>
        </w:rPr>
        <w:t>en entreprises privées et publiques ;</w:t>
      </w:r>
    </w:p>
    <w:p>
      <w:pPr>
        <w:widowControl w:val="0"/>
        <w:numPr>
          <w:ilvl w:val="0"/>
          <w:numId w:val="2"/>
        </w:numPr>
        <w:tabs>
          <w:tab w:val="left" w:pos="360"/>
        </w:tabs>
        <w:suppressAutoHyphens/>
        <w:spacing w:after="0" w:line="240" w:lineRule="auto"/>
        <w:rPr>
          <w:rFonts w:ascii="Times New Roman" w:eastAsia="Calibri" w:hAnsi="Times New Roman" w:cs="Times New Roman"/>
        </w:rPr>
      </w:pPr>
      <w:r>
        <w:rPr>
          <w:rFonts w:ascii="Times New Roman" w:eastAsia="Calibri" w:hAnsi="Times New Roman" w:cs="Times New Roman"/>
        </w:rPr>
        <w:t>en bureau d’études ;</w:t>
      </w:r>
    </w:p>
    <w:p>
      <w:pPr>
        <w:widowControl w:val="0"/>
        <w:numPr>
          <w:ilvl w:val="0"/>
          <w:numId w:val="2"/>
        </w:numPr>
        <w:tabs>
          <w:tab w:val="left" w:pos="360"/>
        </w:tabs>
        <w:suppressAutoHyphens/>
        <w:spacing w:after="0" w:line="240" w:lineRule="auto"/>
        <w:rPr>
          <w:rFonts w:ascii="Times New Roman" w:eastAsia="Calibri" w:hAnsi="Times New Roman" w:cs="Times New Roman"/>
        </w:rPr>
      </w:pPr>
      <w:r>
        <w:rPr>
          <w:rFonts w:ascii="Times New Roman" w:eastAsia="Calibri" w:hAnsi="Times New Roman" w:cs="Times New Roman"/>
        </w:rPr>
        <w:t>dans un service public.</w:t>
      </w:r>
    </w:p>
    <w:p>
      <w:pPr>
        <w:rPr>
          <w:rFonts w:ascii="Times New Roman" w:eastAsia="Calibri" w:hAnsi="Times New Roman" w:cs="Times New Roman"/>
        </w:rPr>
      </w:pPr>
      <w:r>
        <w:rPr>
          <w:rFonts w:ascii="Times New Roman" w:eastAsia="Calibri" w:hAnsi="Times New Roman" w:cs="Times New Roman"/>
        </w:rPr>
        <w:t>_____________</w:t>
      </w:r>
    </w:p>
    <w:p>
      <w:pPr>
        <w:rPr>
          <w:rFonts w:ascii="Times New Roman" w:eastAsia="Calibri" w:hAnsi="Times New Roman" w:cs="Times New Roman"/>
        </w:rPr>
      </w:pPr>
      <w:r>
        <w:rPr>
          <w:rFonts w:ascii="Times New Roman" w:eastAsia="Calibri" w:hAnsi="Times New Roman" w:cs="Times New Roman"/>
          <w:sz w:val="16"/>
          <w:szCs w:val="16"/>
        </w:rPr>
        <w:t>(1)  à titre épicène</w:t>
      </w:r>
    </w:p>
    <w:p>
      <w:pPr>
        <w:rPr>
          <w:rFonts w:ascii="Times New Roman" w:eastAsia="Calibri" w:hAnsi="Times New Roman" w:cs="Times New Roman"/>
        </w:rPr>
      </w:pPr>
    </w:p>
    <w:p/>
    <w:sectPr>
      <w:headerReference w:type="even" r:id="rId19"/>
      <w:headerReference w:type="default" r:id="rId20"/>
      <w:footerReference w:type="even" r:id="rId21"/>
      <w:footerReference w:type="default" r:id="rId22"/>
      <w:headerReference w:type="first" r:id="rId23"/>
      <w:footerReference w:type="first" r:id="rId24"/>
      <w:footnotePr>
        <w:pos w:val="beneathText"/>
      </w:footnotePr>
      <w:pgSz w:w="11905" w:h="16837"/>
      <w:pgMar w:top="1304" w:right="1418" w:bottom="1134" w:left="1418" w:header="70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MS Serif">
    <w:altName w:val="Harrington"/>
    <w:panose1 w:val="04000500000000000000"/>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jc w:val="center"/>
      <w:rPr>
        <w:sz w:val="20"/>
        <w:lang w:val="fr-BE"/>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Paragraphedeliste"/>
        <w:numPr>
          <w:ilvl w:val="0"/>
          <w:numId w:val="8"/>
        </w:numPr>
        <w:tabs>
          <w:tab w:val="left" w:pos="284"/>
        </w:tabs>
        <w:spacing w:after="0"/>
        <w:contextualSpacing w:val="0"/>
        <w:jc w:val="both"/>
        <w:rPr>
          <w:rFonts w:eastAsia="Calibri"/>
        </w:rPr>
      </w:pPr>
      <w:r>
        <w:rPr>
          <w:rStyle w:val="Appelnotedebasdep"/>
          <w:i/>
          <w:sz w:val="20"/>
          <w:szCs w:val="20"/>
        </w:rPr>
        <w:footnoteRef/>
      </w:r>
      <w:r>
        <w:rPr>
          <w:i/>
          <w:sz w:val="20"/>
          <w:szCs w:val="20"/>
        </w:rPr>
        <w:t xml:space="preserve"> « </w:t>
      </w:r>
      <w:r>
        <w:rPr>
          <w:rFonts w:eastAsia="Calibri"/>
          <w:i/>
          <w:sz w:val="20"/>
          <w:szCs w:val="20"/>
        </w:rPr>
        <w:t>On appelle construction : la nouvelle construction, l’extension ou la rénovation</w:t>
      </w:r>
      <w:r>
        <w:rPr>
          <w:rFonts w:eastAsia="Calibri"/>
        </w:rPr>
        <w:t xml:space="preserve"> ».  </w:t>
      </w:r>
    </w:p>
    <w:p>
      <w:pPr>
        <w:pStyle w:val="Notedebasdepag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r>
      <w:tab/>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singleLevel"/>
    <w:tmpl w:val="00000001"/>
    <w:name w:val="WW8Num2"/>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2"/>
    <w:multiLevelType w:val="singleLevel"/>
    <w:tmpl w:val="00000002"/>
    <w:lvl w:ilvl="0">
      <w:start w:val="1"/>
      <w:numFmt w:val="decimal"/>
      <w:lvlText w:val="%1)"/>
      <w:lvlJc w:val="left"/>
      <w:pPr>
        <w:tabs>
          <w:tab w:val="num" w:pos="360"/>
        </w:tabs>
        <w:ind w:left="360" w:hanging="360"/>
      </w:pPr>
      <w:rPr>
        <w:rFonts w:ascii="Symbol" w:hAnsi="Symbol"/>
      </w:rPr>
    </w:lvl>
  </w:abstractNum>
  <w:abstractNum w:abstractNumId="3" w15:restartNumberingAfterBreak="0">
    <w:nsid w:val="00000003"/>
    <w:multiLevelType w:val="singleLevel"/>
    <w:tmpl w:val="00000003"/>
    <w:name w:val="WW8Num3"/>
    <w:lvl w:ilvl="0">
      <w:start w:val="1"/>
      <w:numFmt w:val="bullet"/>
      <w:lvlText w:val=""/>
      <w:lvlJc w:val="left"/>
      <w:pPr>
        <w:tabs>
          <w:tab w:val="num" w:pos="0"/>
        </w:tabs>
        <w:ind w:left="0" w:firstLine="0"/>
      </w:pPr>
      <w:rPr>
        <w:rFonts w:ascii="Symbol" w:hAnsi="Symbol"/>
      </w:rPr>
    </w:lvl>
  </w:abstractNum>
  <w:abstractNum w:abstractNumId="4" w15:restartNumberingAfterBreak="0">
    <w:nsid w:val="06B2032A"/>
    <w:multiLevelType w:val="singleLevel"/>
    <w:tmpl w:val="FFFFFFFF"/>
    <w:lvl w:ilvl="0">
      <w:numFmt w:val="decimal"/>
      <w:lvlText w:val="*"/>
      <w:lvlJc w:val="left"/>
    </w:lvl>
  </w:abstractNum>
  <w:abstractNum w:abstractNumId="5" w15:restartNumberingAfterBreak="0">
    <w:nsid w:val="5CDA62A6"/>
    <w:multiLevelType w:val="hybridMultilevel"/>
    <w:tmpl w:val="A5729FC6"/>
    <w:name w:val="WW8Num32"/>
    <w:lvl w:ilvl="0" w:tplc="080C0003">
      <w:start w:val="1"/>
      <w:numFmt w:val="bullet"/>
      <w:lvlText w:val="o"/>
      <w:lvlJc w:val="left"/>
      <w:pPr>
        <w:ind w:left="1776" w:hanging="360"/>
      </w:pPr>
      <w:rPr>
        <w:rFonts w:ascii="Courier New" w:hAnsi="Courier New" w:cs="Courier New" w:hint="default"/>
      </w:rPr>
    </w:lvl>
    <w:lvl w:ilvl="1" w:tplc="080C0003" w:tentative="1">
      <w:start w:val="1"/>
      <w:numFmt w:val="bullet"/>
      <w:lvlText w:val="o"/>
      <w:lvlJc w:val="left"/>
      <w:pPr>
        <w:ind w:left="2496" w:hanging="360"/>
      </w:pPr>
      <w:rPr>
        <w:rFonts w:ascii="Courier New" w:hAnsi="Courier New" w:cs="Courier New" w:hint="default"/>
      </w:rPr>
    </w:lvl>
    <w:lvl w:ilvl="2" w:tplc="080C0005" w:tentative="1">
      <w:start w:val="1"/>
      <w:numFmt w:val="bullet"/>
      <w:lvlText w:val=""/>
      <w:lvlJc w:val="left"/>
      <w:pPr>
        <w:ind w:left="3216" w:hanging="360"/>
      </w:pPr>
      <w:rPr>
        <w:rFonts w:ascii="Wingdings" w:hAnsi="Wingdings" w:hint="default"/>
      </w:rPr>
    </w:lvl>
    <w:lvl w:ilvl="3" w:tplc="080C0001" w:tentative="1">
      <w:start w:val="1"/>
      <w:numFmt w:val="bullet"/>
      <w:lvlText w:val=""/>
      <w:lvlJc w:val="left"/>
      <w:pPr>
        <w:ind w:left="3936" w:hanging="360"/>
      </w:pPr>
      <w:rPr>
        <w:rFonts w:ascii="Symbol" w:hAnsi="Symbol" w:hint="default"/>
      </w:rPr>
    </w:lvl>
    <w:lvl w:ilvl="4" w:tplc="080C0003" w:tentative="1">
      <w:start w:val="1"/>
      <w:numFmt w:val="bullet"/>
      <w:lvlText w:val="o"/>
      <w:lvlJc w:val="left"/>
      <w:pPr>
        <w:ind w:left="4656" w:hanging="360"/>
      </w:pPr>
      <w:rPr>
        <w:rFonts w:ascii="Courier New" w:hAnsi="Courier New" w:cs="Courier New" w:hint="default"/>
      </w:rPr>
    </w:lvl>
    <w:lvl w:ilvl="5" w:tplc="080C0005" w:tentative="1">
      <w:start w:val="1"/>
      <w:numFmt w:val="bullet"/>
      <w:lvlText w:val=""/>
      <w:lvlJc w:val="left"/>
      <w:pPr>
        <w:ind w:left="5376" w:hanging="360"/>
      </w:pPr>
      <w:rPr>
        <w:rFonts w:ascii="Wingdings" w:hAnsi="Wingdings" w:hint="default"/>
      </w:rPr>
    </w:lvl>
    <w:lvl w:ilvl="6" w:tplc="080C0001" w:tentative="1">
      <w:start w:val="1"/>
      <w:numFmt w:val="bullet"/>
      <w:lvlText w:val=""/>
      <w:lvlJc w:val="left"/>
      <w:pPr>
        <w:ind w:left="6096" w:hanging="360"/>
      </w:pPr>
      <w:rPr>
        <w:rFonts w:ascii="Symbol" w:hAnsi="Symbol" w:hint="default"/>
      </w:rPr>
    </w:lvl>
    <w:lvl w:ilvl="7" w:tplc="080C0003" w:tentative="1">
      <w:start w:val="1"/>
      <w:numFmt w:val="bullet"/>
      <w:lvlText w:val="o"/>
      <w:lvlJc w:val="left"/>
      <w:pPr>
        <w:ind w:left="6816" w:hanging="360"/>
      </w:pPr>
      <w:rPr>
        <w:rFonts w:ascii="Courier New" w:hAnsi="Courier New" w:cs="Courier New" w:hint="default"/>
      </w:rPr>
    </w:lvl>
    <w:lvl w:ilvl="8" w:tplc="080C0005" w:tentative="1">
      <w:start w:val="1"/>
      <w:numFmt w:val="bullet"/>
      <w:lvlText w:val=""/>
      <w:lvlJc w:val="left"/>
      <w:pPr>
        <w:ind w:left="7536" w:hanging="360"/>
      </w:pPr>
      <w:rPr>
        <w:rFonts w:ascii="Wingdings" w:hAnsi="Wingdings" w:hint="default"/>
      </w:rPr>
    </w:lvl>
  </w:abstractNum>
  <w:abstractNum w:abstractNumId="6" w15:restartNumberingAfterBreak="0">
    <w:nsid w:val="5EEF447E"/>
    <w:multiLevelType w:val="hybridMultilevel"/>
    <w:tmpl w:val="9A5AFC3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7A8B66F6"/>
    <w:multiLevelType w:val="hybridMultilevel"/>
    <w:tmpl w:val="56D0F542"/>
    <w:lvl w:ilvl="0" w:tplc="080C0001">
      <w:start w:val="1"/>
      <w:numFmt w:val="bullet"/>
      <w:lvlText w:val=""/>
      <w:lvlJc w:val="left"/>
      <w:pPr>
        <w:ind w:left="780" w:hanging="360"/>
      </w:pPr>
      <w:rPr>
        <w:rFonts w:ascii="Symbol" w:hAnsi="Symbol" w:hint="default"/>
      </w:rPr>
    </w:lvl>
    <w:lvl w:ilvl="1" w:tplc="080C0003" w:tentative="1">
      <w:start w:val="1"/>
      <w:numFmt w:val="bullet"/>
      <w:lvlText w:val="o"/>
      <w:lvlJc w:val="left"/>
      <w:pPr>
        <w:ind w:left="1500" w:hanging="360"/>
      </w:pPr>
      <w:rPr>
        <w:rFonts w:ascii="Courier New" w:hAnsi="Courier New" w:cs="Courier New" w:hint="default"/>
      </w:rPr>
    </w:lvl>
    <w:lvl w:ilvl="2" w:tplc="080C0005" w:tentative="1">
      <w:start w:val="1"/>
      <w:numFmt w:val="bullet"/>
      <w:lvlText w:val=""/>
      <w:lvlJc w:val="left"/>
      <w:pPr>
        <w:ind w:left="2220" w:hanging="360"/>
      </w:pPr>
      <w:rPr>
        <w:rFonts w:ascii="Wingdings" w:hAnsi="Wingdings" w:hint="default"/>
      </w:rPr>
    </w:lvl>
    <w:lvl w:ilvl="3" w:tplc="080C0001" w:tentative="1">
      <w:start w:val="1"/>
      <w:numFmt w:val="bullet"/>
      <w:lvlText w:val=""/>
      <w:lvlJc w:val="left"/>
      <w:pPr>
        <w:ind w:left="2940" w:hanging="360"/>
      </w:pPr>
      <w:rPr>
        <w:rFonts w:ascii="Symbol" w:hAnsi="Symbol" w:hint="default"/>
      </w:rPr>
    </w:lvl>
    <w:lvl w:ilvl="4" w:tplc="080C0003" w:tentative="1">
      <w:start w:val="1"/>
      <w:numFmt w:val="bullet"/>
      <w:lvlText w:val="o"/>
      <w:lvlJc w:val="left"/>
      <w:pPr>
        <w:ind w:left="3660" w:hanging="360"/>
      </w:pPr>
      <w:rPr>
        <w:rFonts w:ascii="Courier New" w:hAnsi="Courier New" w:cs="Courier New" w:hint="default"/>
      </w:rPr>
    </w:lvl>
    <w:lvl w:ilvl="5" w:tplc="080C0005" w:tentative="1">
      <w:start w:val="1"/>
      <w:numFmt w:val="bullet"/>
      <w:lvlText w:val=""/>
      <w:lvlJc w:val="left"/>
      <w:pPr>
        <w:ind w:left="4380" w:hanging="360"/>
      </w:pPr>
      <w:rPr>
        <w:rFonts w:ascii="Wingdings" w:hAnsi="Wingdings" w:hint="default"/>
      </w:rPr>
    </w:lvl>
    <w:lvl w:ilvl="6" w:tplc="080C0001" w:tentative="1">
      <w:start w:val="1"/>
      <w:numFmt w:val="bullet"/>
      <w:lvlText w:val=""/>
      <w:lvlJc w:val="left"/>
      <w:pPr>
        <w:ind w:left="5100" w:hanging="360"/>
      </w:pPr>
      <w:rPr>
        <w:rFonts w:ascii="Symbol" w:hAnsi="Symbol" w:hint="default"/>
      </w:rPr>
    </w:lvl>
    <w:lvl w:ilvl="7" w:tplc="080C0003" w:tentative="1">
      <w:start w:val="1"/>
      <w:numFmt w:val="bullet"/>
      <w:lvlText w:val="o"/>
      <w:lvlJc w:val="left"/>
      <w:pPr>
        <w:ind w:left="5820" w:hanging="360"/>
      </w:pPr>
      <w:rPr>
        <w:rFonts w:ascii="Courier New" w:hAnsi="Courier New" w:cs="Courier New" w:hint="default"/>
      </w:rPr>
    </w:lvl>
    <w:lvl w:ilvl="8" w:tplc="080C0005" w:tentative="1">
      <w:start w:val="1"/>
      <w:numFmt w:val="bullet"/>
      <w:lvlText w:val=""/>
      <w:lvlJc w:val="left"/>
      <w:pPr>
        <w:ind w:left="6540" w:hanging="360"/>
      </w:pPr>
      <w:rPr>
        <w:rFonts w:ascii="Wingdings" w:hAnsi="Wingdings" w:hint="default"/>
      </w:rPr>
    </w:lvl>
  </w:abstractNum>
  <w:num w:numId="1">
    <w:abstractNumId w:val="3"/>
  </w:num>
  <w:num w:numId="2">
    <w:abstractNumId w:val="1"/>
  </w:num>
  <w:num w:numId="3">
    <w:abstractNumId w:val="2"/>
  </w:num>
  <w:num w:numId="4">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5">
    <w:abstractNumId w:val="4"/>
  </w:num>
  <w:num w:numId="6">
    <w:abstractNumId w:val="6"/>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77B40419-BADA-465E-82E9-2DBFB3B70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pPr>
      <w:keepNext/>
      <w:suppressAutoHyphens/>
      <w:autoSpaceDE w:val="0"/>
      <w:autoSpaceDN w:val="0"/>
      <w:spacing w:after="0" w:line="240" w:lineRule="auto"/>
      <w:jc w:val="center"/>
      <w:outlineLvl w:val="0"/>
    </w:pPr>
    <w:rPr>
      <w:rFonts w:ascii="Times New Roman" w:eastAsia="Times New Roman" w:hAnsi="Times New Roman" w:cs="Times New Roman"/>
      <w:b/>
      <w:bCs/>
      <w:spacing w:val="-2"/>
      <w:lang w:val="fr-FR" w:eastAsia="fr-FR"/>
    </w:rPr>
  </w:style>
  <w:style w:type="paragraph" w:styleId="Titre2">
    <w:name w:val="heading 2"/>
    <w:basedOn w:val="Normal"/>
    <w:next w:val="Normal"/>
    <w:link w:val="Titre2Car"/>
    <w:qFormat/>
    <w:pPr>
      <w:keepNext/>
      <w:overflowPunct w:val="0"/>
      <w:autoSpaceDE w:val="0"/>
      <w:autoSpaceDN w:val="0"/>
      <w:adjustRightInd w:val="0"/>
      <w:spacing w:before="240" w:after="60" w:line="240" w:lineRule="auto"/>
      <w:textAlignment w:val="baseline"/>
      <w:outlineLvl w:val="1"/>
    </w:pPr>
    <w:rPr>
      <w:rFonts w:ascii="Arial" w:eastAsia="Times New Roman" w:hAnsi="Arial" w:cs="Arial"/>
      <w:b/>
      <w:bCs/>
      <w:i/>
      <w:iCs/>
      <w:sz w:val="28"/>
      <w:szCs w:val="28"/>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Pr>
      <w:rFonts w:ascii="Times New Roman" w:eastAsia="Times New Roman" w:hAnsi="Times New Roman" w:cs="Times New Roman"/>
      <w:b/>
      <w:bCs/>
      <w:spacing w:val="-2"/>
      <w:lang w:val="fr-FR" w:eastAsia="fr-FR"/>
    </w:rPr>
  </w:style>
  <w:style w:type="character" w:customStyle="1" w:styleId="Titre2Car">
    <w:name w:val="Titre 2 Car"/>
    <w:basedOn w:val="Policepardfaut"/>
    <w:link w:val="Titre2"/>
    <w:rPr>
      <w:rFonts w:ascii="Arial" w:eastAsia="Times New Roman" w:hAnsi="Arial" w:cs="Arial"/>
      <w:b/>
      <w:bCs/>
      <w:i/>
      <w:iCs/>
      <w:sz w:val="28"/>
      <w:szCs w:val="28"/>
      <w:lang w:val="fr-FR" w:eastAsia="fr-FR"/>
    </w:rPr>
  </w:style>
  <w:style w:type="paragraph" w:customStyle="1" w:styleId="Standard">
    <w:name w:val="Standard"/>
    <w:pPr>
      <w:suppressAutoHyphens/>
      <w:autoSpaceDN w:val="0"/>
      <w:spacing w:after="0" w:line="240" w:lineRule="auto"/>
    </w:pPr>
    <w:rPr>
      <w:rFonts w:ascii="Times New Roman" w:eastAsia="SimSun" w:hAnsi="Times New Roman" w:cs="Times New Roman"/>
      <w:sz w:val="24"/>
      <w:szCs w:val="20"/>
      <w:lang w:val="fr-FR" w:eastAsia="zh-CN"/>
    </w:rPr>
  </w:style>
  <w:style w:type="paragraph" w:styleId="Pieddepage">
    <w:name w:val="footer"/>
    <w:basedOn w:val="Standard"/>
    <w:link w:val="PieddepageCar"/>
    <w:pPr>
      <w:widowControl w:val="0"/>
      <w:tabs>
        <w:tab w:val="center" w:pos="4819"/>
        <w:tab w:val="right" w:pos="9071"/>
      </w:tabs>
    </w:pPr>
  </w:style>
  <w:style w:type="character" w:customStyle="1" w:styleId="PieddepageCar">
    <w:name w:val="Pied de page Car"/>
    <w:basedOn w:val="Policepardfaut"/>
    <w:link w:val="Pieddepage"/>
    <w:rPr>
      <w:rFonts w:ascii="Times New Roman" w:eastAsia="SimSun" w:hAnsi="Times New Roman" w:cs="Times New Roman"/>
      <w:sz w:val="24"/>
      <w:szCs w:val="20"/>
      <w:lang w:val="fr-FR" w:eastAsia="zh-CN"/>
    </w:rPr>
  </w:style>
  <w:style w:type="paragraph" w:styleId="En-tte">
    <w:name w:val="header"/>
    <w:basedOn w:val="Standard"/>
    <w:link w:val="En-tteCar"/>
    <w:pPr>
      <w:widowControl w:val="0"/>
      <w:tabs>
        <w:tab w:val="center" w:pos="4819"/>
        <w:tab w:val="right" w:pos="9638"/>
      </w:tabs>
    </w:pPr>
  </w:style>
  <w:style w:type="character" w:customStyle="1" w:styleId="En-tteCar">
    <w:name w:val="En-tête Car"/>
    <w:basedOn w:val="Policepardfaut"/>
    <w:link w:val="En-tte"/>
    <w:rPr>
      <w:rFonts w:ascii="Times New Roman" w:eastAsia="SimSun" w:hAnsi="Times New Roman" w:cs="Times New Roman"/>
      <w:sz w:val="24"/>
      <w:szCs w:val="20"/>
      <w:lang w:val="fr-FR" w:eastAsia="zh-CN"/>
    </w:rPr>
  </w:style>
  <w:style w:type="paragraph" w:customStyle="1" w:styleId="Footnote">
    <w:name w:val="Footnote"/>
    <w:basedOn w:val="Standard"/>
    <w:pPr>
      <w:widowControl w:val="0"/>
      <w:ind w:left="283" w:hanging="283"/>
    </w:pPr>
    <w:rPr>
      <w:sz w:val="20"/>
    </w:rPr>
  </w:style>
  <w:style w:type="paragraph" w:customStyle="1" w:styleId="WW-Standard">
    <w:name w:val="WW-Standard"/>
    <w:pPr>
      <w:suppressAutoHyphens/>
      <w:spacing w:after="0" w:line="240" w:lineRule="auto"/>
    </w:pPr>
    <w:rPr>
      <w:rFonts w:ascii="Times New Roman" w:eastAsia="SimSun" w:hAnsi="Times New Roman" w:cs="Times New Roman"/>
      <w:sz w:val="24"/>
      <w:szCs w:val="24"/>
      <w:lang w:val="fr-FR" w:eastAsia="zh-CN"/>
    </w:rPr>
  </w:style>
  <w:style w:type="character" w:customStyle="1" w:styleId="notereference">
    <w:name w:val="note reference"/>
    <w:semiHidden/>
    <w:rPr>
      <w:rFonts w:cs="Times New Roman"/>
      <w:vertAlign w:val="superscript"/>
    </w:rPr>
  </w:style>
  <w:style w:type="paragraph" w:styleId="Titre">
    <w:name w:val="Title"/>
    <w:basedOn w:val="Normal"/>
    <w:link w:val="TitreCar"/>
    <w:qFormat/>
    <w:pPr>
      <w:suppressAutoHyphens/>
      <w:autoSpaceDE w:val="0"/>
      <w:autoSpaceDN w:val="0"/>
      <w:spacing w:after="0" w:line="240" w:lineRule="auto"/>
      <w:jc w:val="center"/>
    </w:pPr>
    <w:rPr>
      <w:rFonts w:ascii="Times New Roman" w:eastAsia="Times New Roman" w:hAnsi="Times New Roman" w:cs="Times New Roman"/>
      <w:b/>
      <w:bCs/>
      <w:spacing w:val="-2"/>
      <w:sz w:val="24"/>
      <w:szCs w:val="24"/>
      <w:lang w:val="fr-FR" w:eastAsia="fr-FR"/>
    </w:rPr>
  </w:style>
  <w:style w:type="character" w:customStyle="1" w:styleId="TitreCar">
    <w:name w:val="Titre Car"/>
    <w:basedOn w:val="Policepardfaut"/>
    <w:link w:val="Titre"/>
    <w:rPr>
      <w:rFonts w:ascii="Times New Roman" w:eastAsia="Times New Roman" w:hAnsi="Times New Roman" w:cs="Times New Roman"/>
      <w:b/>
      <w:bCs/>
      <w:spacing w:val="-2"/>
      <w:sz w:val="24"/>
      <w:szCs w:val="24"/>
      <w:lang w:val="fr-FR" w:eastAsia="fr-FR"/>
    </w:rPr>
  </w:style>
  <w:style w:type="paragraph" w:styleId="Sous-titre">
    <w:name w:val="Subtitle"/>
    <w:basedOn w:val="Normal"/>
    <w:link w:val="Sous-titreCar"/>
    <w:qFormat/>
    <w:pPr>
      <w:suppressAutoHyphens/>
      <w:autoSpaceDE w:val="0"/>
      <w:autoSpaceDN w:val="0"/>
      <w:spacing w:after="0" w:line="240" w:lineRule="auto"/>
      <w:jc w:val="center"/>
    </w:pPr>
    <w:rPr>
      <w:rFonts w:ascii="Times New Roman" w:eastAsia="Times New Roman" w:hAnsi="Times New Roman" w:cs="Times New Roman"/>
      <w:b/>
      <w:bCs/>
      <w:spacing w:val="-2"/>
      <w:sz w:val="20"/>
      <w:szCs w:val="20"/>
      <w:lang w:val="fr-FR" w:eastAsia="fr-FR"/>
    </w:rPr>
  </w:style>
  <w:style w:type="character" w:customStyle="1" w:styleId="Sous-titreCar">
    <w:name w:val="Sous-titre Car"/>
    <w:basedOn w:val="Policepardfaut"/>
    <w:link w:val="Sous-titre"/>
    <w:rPr>
      <w:rFonts w:ascii="Times New Roman" w:eastAsia="Times New Roman" w:hAnsi="Times New Roman" w:cs="Times New Roman"/>
      <w:b/>
      <w:bCs/>
      <w:spacing w:val="-2"/>
      <w:sz w:val="20"/>
      <w:szCs w:val="20"/>
      <w:lang w:val="fr-FR" w:eastAsia="fr-FR"/>
    </w:rPr>
  </w:style>
  <w:style w:type="paragraph" w:styleId="Notedebasdepage">
    <w:name w:val="footnote text"/>
    <w:basedOn w:val="Normal"/>
    <w:link w:val="NotedebasdepageCar"/>
    <w:pPr>
      <w:widowControl w:val="0"/>
      <w:suppressAutoHyphens/>
      <w:spacing w:after="0" w:line="240" w:lineRule="auto"/>
    </w:pPr>
    <w:rPr>
      <w:rFonts w:ascii="Times New Roman" w:eastAsia="SimSun" w:hAnsi="Times New Roman" w:cs="Mangal"/>
      <w:sz w:val="20"/>
      <w:szCs w:val="18"/>
      <w:lang w:eastAsia="zh-CN" w:bidi="hi-IN"/>
    </w:rPr>
  </w:style>
  <w:style w:type="character" w:customStyle="1" w:styleId="NotedebasdepageCar">
    <w:name w:val="Note de bas de page Car"/>
    <w:basedOn w:val="Policepardfaut"/>
    <w:link w:val="Notedebasdepage"/>
    <w:rPr>
      <w:rFonts w:ascii="Times New Roman" w:eastAsia="SimSun" w:hAnsi="Times New Roman" w:cs="Mangal"/>
      <w:sz w:val="20"/>
      <w:szCs w:val="18"/>
      <w:lang w:eastAsia="zh-CN" w:bidi="hi-IN"/>
    </w:rPr>
  </w:style>
  <w:style w:type="character" w:styleId="Appelnotedebasdep">
    <w:name w:val="footnote reference"/>
    <w:rPr>
      <w:vertAlign w:val="superscript"/>
    </w:rPr>
  </w:style>
  <w:style w:type="paragraph" w:customStyle="1" w:styleId="Texte">
    <w:name w:val="Texte"/>
    <w:basedOn w:val="Normal"/>
    <w:pPr>
      <w:widowControl w:val="0"/>
      <w:suppressAutoHyphens/>
      <w:spacing w:after="0" w:line="240" w:lineRule="auto"/>
    </w:pPr>
    <w:rPr>
      <w:rFonts w:ascii="MS Serif" w:eastAsia="Times New Roman" w:hAnsi="MS Serif" w:cs="Times New Roman"/>
      <w:sz w:val="20"/>
      <w:szCs w:val="20"/>
      <w:lang w:eastAsia="ar-SA"/>
    </w:rPr>
  </w:style>
  <w:style w:type="character" w:customStyle="1" w:styleId="Caractredenotedebasdepage">
    <w:name w:val="Caractère de note de bas de page"/>
    <w:rPr>
      <w:vertAlign w:val="superscript"/>
    </w:rPr>
  </w:style>
  <w:style w:type="paragraph" w:styleId="Paragraphedeliste">
    <w:name w:val="List Paragraph"/>
    <w:basedOn w:val="Normal"/>
    <w:uiPriority w:val="34"/>
    <w:qFormat/>
    <w:pPr>
      <w:ind w:left="720"/>
      <w:contextualSpacing/>
    </w:p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Notedefin">
    <w:name w:val="endnote text"/>
    <w:basedOn w:val="Normal"/>
    <w:link w:val="NotedefinCar"/>
    <w:uiPriority w:val="99"/>
    <w:semiHidden/>
    <w:unhideWhenUsed/>
    <w:pPr>
      <w:spacing w:after="0" w:line="240" w:lineRule="auto"/>
    </w:pPr>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1.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9.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6.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8EED21-A577-4B8C-8863-3F5456681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9</Pages>
  <Words>1413</Words>
  <Characters>7772</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dc:creator>
  <cp:lastModifiedBy>goulet02</cp:lastModifiedBy>
  <cp:revision>8</cp:revision>
  <cp:lastPrinted>2018-10-16T11:18:00Z</cp:lastPrinted>
  <dcterms:created xsi:type="dcterms:W3CDTF">2018-10-16T13:29:00Z</dcterms:created>
  <dcterms:modified xsi:type="dcterms:W3CDTF">2019-10-10T14:36:00Z</dcterms:modified>
</cp:coreProperties>
</file>